
<file path=[Content_Types].xml><?xml version="1.0" encoding="utf-8"?>
<Types xmlns="http://schemas.openxmlformats.org/package/2006/content-types">
  <Default Extension="bin" ContentType="application/vnd.openxmlformats-officedocument.oleObject"/>
  <Default Extension="jpeg" ContentType="image/jpeg"/>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16490D3" w14:textId="7CD2CB88" w:rsidR="00725865" w:rsidRDefault="00725865" w:rsidP="00725865">
      <w:pPr>
        <w:pStyle w:val="Titre2"/>
        <w:pBdr>
          <w:top w:val="none" w:sz="0" w:space="0" w:color="auto"/>
          <w:left w:val="none" w:sz="0" w:space="0" w:color="auto"/>
          <w:bottom w:val="none" w:sz="0" w:space="0" w:color="auto"/>
          <w:right w:val="none" w:sz="0" w:space="0" w:color="auto"/>
        </w:pBdr>
        <w:jc w:val="both"/>
      </w:pPr>
      <w:r w:rsidRPr="007F4DD6">
        <w:rPr>
          <w:bCs w:val="0"/>
          <w:i/>
          <w:iCs/>
          <w:sz w:val="20"/>
        </w:rPr>
        <w:t>2</w:t>
      </w:r>
      <w:r w:rsidRPr="007F4DD6">
        <w:rPr>
          <w:bCs w:val="0"/>
          <w:i/>
          <w:iCs/>
          <w:sz w:val="20"/>
          <w:vertAlign w:val="superscript"/>
        </w:rPr>
        <w:t>nde</w:t>
      </w:r>
      <w:r w:rsidRPr="007F4DD6">
        <w:rPr>
          <w:bCs w:val="0"/>
          <w:i/>
          <w:iCs/>
          <w:sz w:val="20"/>
        </w:rPr>
        <w:t xml:space="preserve"> Physique. </w:t>
      </w:r>
      <w:r>
        <w:rPr>
          <w:bCs w:val="0"/>
          <w:i/>
          <w:iCs/>
          <w:sz w:val="20"/>
        </w:rPr>
        <w:t>Chap.</w:t>
      </w:r>
      <w:r w:rsidRPr="007F4DD6">
        <w:rPr>
          <w:bCs w:val="0"/>
          <w:i/>
          <w:iCs/>
          <w:sz w:val="20"/>
        </w:rPr>
        <w:t>OS1.</w:t>
      </w:r>
      <w:r>
        <w:rPr>
          <w:b w:val="0"/>
          <w:bCs w:val="0"/>
          <w:i/>
          <w:iCs/>
          <w:sz w:val="20"/>
        </w:rPr>
        <w:tab/>
      </w:r>
      <w:r>
        <w:rPr>
          <w:b w:val="0"/>
          <w:bCs w:val="0"/>
          <w:i/>
          <w:iCs/>
          <w:sz w:val="20"/>
        </w:rPr>
        <w:tab/>
      </w:r>
      <w:r w:rsidRPr="00FE5161">
        <w:rPr>
          <w:bCs w:val="0"/>
          <w:iCs/>
          <w:szCs w:val="22"/>
        </w:rPr>
        <w:t>Activité OS1.</w:t>
      </w:r>
      <w:r w:rsidR="003E0376">
        <w:rPr>
          <w:bCs w:val="0"/>
          <w:iCs/>
          <w:szCs w:val="22"/>
        </w:rPr>
        <w:t>1</w:t>
      </w:r>
      <w:r w:rsidRPr="00FE5161">
        <w:rPr>
          <w:bCs w:val="0"/>
          <w:iCs/>
          <w:szCs w:val="22"/>
        </w:rPr>
        <w:t> :</w:t>
      </w:r>
      <w:r w:rsidR="003E0376">
        <w:rPr>
          <w:b w:val="0"/>
          <w:bCs w:val="0"/>
          <w:iCs/>
          <w:szCs w:val="22"/>
        </w:rPr>
        <w:t xml:space="preserve"> Fibre optique</w:t>
      </w:r>
    </w:p>
    <w:p w14:paraId="0A148F06" w14:textId="001C3EB7" w:rsidR="00725865" w:rsidRPr="00D31333" w:rsidRDefault="00D31333" w:rsidP="00D31333">
      <w:pPr>
        <w:tabs>
          <w:tab w:val="num" w:pos="720"/>
        </w:tabs>
        <w:ind w:left="720" w:hanging="720"/>
        <w:jc w:val="right"/>
        <w:rPr>
          <w:sz w:val="20"/>
          <w:szCs w:val="20"/>
        </w:rPr>
      </w:pPr>
      <w:r w:rsidRPr="00D31333">
        <w:rPr>
          <w:sz w:val="20"/>
          <w:szCs w:val="20"/>
        </w:rPr>
        <w:t>Questions ou remarques : jean-yves.le-pifre@ac-lille.fr</w:t>
      </w:r>
    </w:p>
    <w:p w14:paraId="0EEE443A" w14:textId="65BC183F" w:rsidR="00D31333" w:rsidRPr="00D31333" w:rsidRDefault="00D31333" w:rsidP="00725865">
      <w:pPr>
        <w:tabs>
          <w:tab w:val="num" w:pos="720"/>
        </w:tabs>
        <w:ind w:left="720" w:hanging="720"/>
        <w:rPr>
          <w:sz w:val="22"/>
          <w:szCs w:val="22"/>
        </w:rPr>
      </w:pPr>
    </w:p>
    <w:p w14:paraId="7BFB050C" w14:textId="77777777" w:rsidR="00D31333" w:rsidRPr="00D31333" w:rsidRDefault="00D31333" w:rsidP="00725865">
      <w:pPr>
        <w:tabs>
          <w:tab w:val="num" w:pos="720"/>
        </w:tabs>
        <w:ind w:left="720" w:hanging="720"/>
        <w:rPr>
          <w:sz w:val="22"/>
          <w:szCs w:val="22"/>
        </w:rPr>
      </w:pPr>
    </w:p>
    <w:p w14:paraId="4D7B2F8A" w14:textId="56862DCE" w:rsidR="00D31333" w:rsidRPr="00D31333" w:rsidRDefault="00D31333" w:rsidP="00725865">
      <w:pPr>
        <w:tabs>
          <w:tab w:val="num" w:pos="720"/>
        </w:tabs>
        <w:ind w:left="720" w:hanging="720"/>
        <w:rPr>
          <w:sz w:val="22"/>
          <w:szCs w:val="22"/>
        </w:rPr>
      </w:pPr>
      <w:r w:rsidRPr="00D31333">
        <w:rPr>
          <w:sz w:val="22"/>
          <w:szCs w:val="22"/>
        </w:rPr>
        <w:t>Activité documentaire avec expériences professeur</w:t>
      </w:r>
    </w:p>
    <w:p w14:paraId="4AAC7EEB" w14:textId="568DE572" w:rsidR="00D31333" w:rsidRPr="00D31333" w:rsidRDefault="00D31333" w:rsidP="00725865">
      <w:pPr>
        <w:tabs>
          <w:tab w:val="num" w:pos="720"/>
        </w:tabs>
        <w:ind w:left="720" w:hanging="720"/>
        <w:rPr>
          <w:sz w:val="22"/>
          <w:szCs w:val="22"/>
        </w:rPr>
      </w:pPr>
    </w:p>
    <w:p w14:paraId="1CA82BB8" w14:textId="77777777" w:rsidR="00D31333" w:rsidRPr="00D31333" w:rsidRDefault="00D31333" w:rsidP="00725865">
      <w:pPr>
        <w:tabs>
          <w:tab w:val="num" w:pos="720"/>
        </w:tabs>
        <w:ind w:left="720" w:hanging="720"/>
        <w:rPr>
          <w:sz w:val="22"/>
          <w:szCs w:val="22"/>
        </w:rPr>
      </w:pPr>
    </w:p>
    <w:p w14:paraId="51BF9EA3" w14:textId="72F2643F" w:rsidR="00725865" w:rsidRPr="00D31333" w:rsidRDefault="00725865" w:rsidP="00725865">
      <w:pPr>
        <w:pStyle w:val="Paragraphedeliste"/>
        <w:numPr>
          <w:ilvl w:val="0"/>
          <w:numId w:val="9"/>
        </w:numPr>
        <w:jc w:val="both"/>
        <w:rPr>
          <w:sz w:val="22"/>
          <w:szCs w:val="22"/>
        </w:rPr>
      </w:pPr>
      <w:r w:rsidRPr="00D31333">
        <w:rPr>
          <w:sz w:val="22"/>
          <w:szCs w:val="22"/>
        </w:rPr>
        <w:t xml:space="preserve">Durée : </w:t>
      </w:r>
      <w:r w:rsidR="00B84368">
        <w:rPr>
          <w:sz w:val="22"/>
          <w:szCs w:val="22"/>
        </w:rPr>
        <w:t>4</w:t>
      </w:r>
      <w:r w:rsidR="002A5020">
        <w:rPr>
          <w:sz w:val="22"/>
          <w:szCs w:val="22"/>
        </w:rPr>
        <w:t>5m</w:t>
      </w:r>
      <w:r w:rsidRPr="00D31333">
        <w:rPr>
          <w:sz w:val="22"/>
          <w:szCs w:val="22"/>
        </w:rPr>
        <w:t>in</w:t>
      </w:r>
      <w:r w:rsidR="002A5020">
        <w:rPr>
          <w:sz w:val="22"/>
          <w:szCs w:val="22"/>
        </w:rPr>
        <w:t xml:space="preserve"> à 1h </w:t>
      </w:r>
    </w:p>
    <w:tbl>
      <w:tblPr>
        <w:tblStyle w:val="Grilledutableau"/>
        <w:tblW w:w="0" w:type="auto"/>
        <w:tblLook w:val="04A0" w:firstRow="1" w:lastRow="0" w:firstColumn="1" w:lastColumn="0" w:noHBand="0" w:noVBand="1"/>
      </w:tblPr>
      <w:tblGrid>
        <w:gridCol w:w="7366"/>
        <w:gridCol w:w="1418"/>
        <w:gridCol w:w="1524"/>
      </w:tblGrid>
      <w:tr w:rsidR="00725865" w:rsidRPr="00D31333" w14:paraId="52368697" w14:textId="77777777" w:rsidTr="00725865">
        <w:tc>
          <w:tcPr>
            <w:tcW w:w="7366" w:type="dxa"/>
          </w:tcPr>
          <w:p w14:paraId="3F35C72B" w14:textId="77777777" w:rsidR="00725865" w:rsidRPr="00D31333" w:rsidRDefault="00725865" w:rsidP="00725865">
            <w:pPr>
              <w:jc w:val="center"/>
              <w:rPr>
                <w:b/>
                <w:bCs/>
                <w:sz w:val="22"/>
                <w:szCs w:val="22"/>
              </w:rPr>
            </w:pPr>
            <w:r w:rsidRPr="00D31333">
              <w:rPr>
                <w:b/>
                <w:bCs/>
                <w:sz w:val="22"/>
                <w:szCs w:val="22"/>
              </w:rPr>
              <w:t>Capacités du chapitre disciplinaire</w:t>
            </w:r>
          </w:p>
        </w:tc>
        <w:tc>
          <w:tcPr>
            <w:tcW w:w="1418" w:type="dxa"/>
          </w:tcPr>
          <w:p w14:paraId="0D2686A7" w14:textId="77777777" w:rsidR="00725865" w:rsidRPr="00D31333" w:rsidRDefault="00725865" w:rsidP="00725865">
            <w:pPr>
              <w:jc w:val="center"/>
              <w:rPr>
                <w:sz w:val="22"/>
                <w:szCs w:val="22"/>
              </w:rPr>
            </w:pPr>
          </w:p>
        </w:tc>
        <w:tc>
          <w:tcPr>
            <w:tcW w:w="1524" w:type="dxa"/>
          </w:tcPr>
          <w:p w14:paraId="1A0879D4" w14:textId="77777777" w:rsidR="00725865" w:rsidRPr="00D31333" w:rsidRDefault="00725865" w:rsidP="00725865">
            <w:pPr>
              <w:jc w:val="center"/>
              <w:rPr>
                <w:sz w:val="22"/>
                <w:szCs w:val="22"/>
              </w:rPr>
            </w:pPr>
          </w:p>
        </w:tc>
      </w:tr>
      <w:tr w:rsidR="00725865" w:rsidRPr="00D31333" w14:paraId="199D6877" w14:textId="77777777" w:rsidTr="00725865">
        <w:tc>
          <w:tcPr>
            <w:tcW w:w="7366" w:type="dxa"/>
          </w:tcPr>
          <w:p w14:paraId="068D1C2E" w14:textId="71D9B23E" w:rsidR="00725865" w:rsidRPr="00D31333" w:rsidRDefault="002A4F97" w:rsidP="00BF5382">
            <w:pPr>
              <w:autoSpaceDE w:val="0"/>
              <w:jc w:val="both"/>
              <w:rPr>
                <w:color w:val="000000"/>
                <w:sz w:val="22"/>
                <w:szCs w:val="22"/>
                <w:lang w:eastAsia="fr-FR"/>
              </w:rPr>
            </w:pPr>
            <w:r w:rsidRPr="00D31333">
              <w:rPr>
                <w:color w:val="000000"/>
                <w:sz w:val="22"/>
                <w:szCs w:val="22"/>
                <w:lang w:eastAsia="fr-FR"/>
              </w:rPr>
              <w:t xml:space="preserve"> Exploiter les lois de Snell-Descartes pour la réflexion et la réfraction</w:t>
            </w:r>
          </w:p>
        </w:tc>
        <w:tc>
          <w:tcPr>
            <w:tcW w:w="1418" w:type="dxa"/>
          </w:tcPr>
          <w:p w14:paraId="6E7EC2FC" w14:textId="77777777" w:rsidR="00725865" w:rsidRPr="00D31333" w:rsidRDefault="00725865" w:rsidP="00725865">
            <w:pPr>
              <w:jc w:val="both"/>
              <w:rPr>
                <w:sz w:val="22"/>
                <w:szCs w:val="22"/>
              </w:rPr>
            </w:pPr>
          </w:p>
        </w:tc>
        <w:tc>
          <w:tcPr>
            <w:tcW w:w="1524" w:type="dxa"/>
          </w:tcPr>
          <w:p w14:paraId="100B392F" w14:textId="77777777" w:rsidR="00725865" w:rsidRPr="00D31333" w:rsidRDefault="00725865" w:rsidP="00725865">
            <w:pPr>
              <w:jc w:val="both"/>
              <w:rPr>
                <w:sz w:val="22"/>
                <w:szCs w:val="22"/>
              </w:rPr>
            </w:pPr>
          </w:p>
        </w:tc>
      </w:tr>
      <w:tr w:rsidR="00725865" w:rsidRPr="00D31333" w14:paraId="7E80DD32" w14:textId="77777777" w:rsidTr="00725865">
        <w:tc>
          <w:tcPr>
            <w:tcW w:w="7366" w:type="dxa"/>
          </w:tcPr>
          <w:p w14:paraId="46BD4D09" w14:textId="3E2BDF2C" w:rsidR="00725865" w:rsidRPr="00D31333" w:rsidRDefault="00243E01" w:rsidP="00725865">
            <w:pPr>
              <w:jc w:val="both"/>
              <w:rPr>
                <w:i/>
                <w:iCs/>
                <w:color w:val="000000"/>
                <w:sz w:val="22"/>
                <w:szCs w:val="22"/>
                <w:lang w:eastAsia="fr-FR"/>
              </w:rPr>
            </w:pPr>
            <w:r w:rsidRPr="00D31333">
              <w:rPr>
                <w:sz w:val="22"/>
                <w:szCs w:val="22"/>
                <w:lang w:eastAsia="fr-FR"/>
              </w:rPr>
              <w:t>Citer la valeur de la vitesse de la lumière dans le vide ou dans l’air et la comparer à d’autres valeurs de vitesses couramment rencontrées.</w:t>
            </w:r>
          </w:p>
        </w:tc>
        <w:tc>
          <w:tcPr>
            <w:tcW w:w="1418" w:type="dxa"/>
          </w:tcPr>
          <w:p w14:paraId="674127C3" w14:textId="77777777" w:rsidR="00725865" w:rsidRPr="00D31333" w:rsidRDefault="00725865" w:rsidP="00725865">
            <w:pPr>
              <w:jc w:val="both"/>
              <w:rPr>
                <w:sz w:val="22"/>
                <w:szCs w:val="22"/>
              </w:rPr>
            </w:pPr>
          </w:p>
        </w:tc>
        <w:tc>
          <w:tcPr>
            <w:tcW w:w="1524" w:type="dxa"/>
          </w:tcPr>
          <w:p w14:paraId="499F4758" w14:textId="77777777" w:rsidR="00725865" w:rsidRPr="00D31333" w:rsidRDefault="00725865" w:rsidP="00725865">
            <w:pPr>
              <w:jc w:val="both"/>
              <w:rPr>
                <w:sz w:val="22"/>
                <w:szCs w:val="22"/>
              </w:rPr>
            </w:pPr>
          </w:p>
        </w:tc>
      </w:tr>
    </w:tbl>
    <w:p w14:paraId="30B2CC63" w14:textId="6E347FBE" w:rsidR="00725865" w:rsidRPr="00D31333" w:rsidRDefault="00725865" w:rsidP="00D31333">
      <w:pPr>
        <w:jc w:val="both"/>
        <w:rPr>
          <w:sz w:val="22"/>
          <w:szCs w:val="22"/>
        </w:rPr>
      </w:pPr>
    </w:p>
    <w:p w14:paraId="6F1582BF" w14:textId="2745DACA" w:rsidR="00D31333" w:rsidRPr="00D31333" w:rsidRDefault="00D31333" w:rsidP="00D31333">
      <w:pPr>
        <w:jc w:val="both"/>
        <w:rPr>
          <w:sz w:val="22"/>
          <w:szCs w:val="22"/>
        </w:rPr>
      </w:pPr>
    </w:p>
    <w:p w14:paraId="3DE74589" w14:textId="6C635D8D" w:rsidR="00D31333" w:rsidRPr="00D31333" w:rsidRDefault="00D31333" w:rsidP="00D31333">
      <w:pPr>
        <w:jc w:val="both"/>
        <w:rPr>
          <w:sz w:val="22"/>
          <w:szCs w:val="22"/>
        </w:rPr>
      </w:pPr>
    </w:p>
    <w:p w14:paraId="3B08E0AF" w14:textId="77777777" w:rsidR="00D31333" w:rsidRPr="00D31333" w:rsidRDefault="00D31333" w:rsidP="00D31333">
      <w:pPr>
        <w:jc w:val="both"/>
        <w:rPr>
          <w:sz w:val="22"/>
          <w:szCs w:val="22"/>
        </w:rPr>
      </w:pPr>
    </w:p>
    <w:p w14:paraId="5657CA4E" w14:textId="57974E33" w:rsidR="00725865" w:rsidRPr="00D31333" w:rsidRDefault="00D31333" w:rsidP="00725865">
      <w:pPr>
        <w:pStyle w:val="Paragraphedeliste"/>
        <w:numPr>
          <w:ilvl w:val="0"/>
          <w:numId w:val="9"/>
        </w:numPr>
        <w:rPr>
          <w:sz w:val="22"/>
          <w:szCs w:val="22"/>
          <w:u w:val="single"/>
        </w:rPr>
      </w:pPr>
      <w:r w:rsidRPr="00D31333">
        <w:rPr>
          <w:sz w:val="22"/>
          <w:szCs w:val="22"/>
          <w:u w:val="single"/>
        </w:rPr>
        <w:t>Place de l’activité dans la progression :</w:t>
      </w:r>
    </w:p>
    <w:p w14:paraId="00F8F219" w14:textId="66F74F86" w:rsidR="00725865" w:rsidRDefault="00393F5D" w:rsidP="00D31333">
      <w:pPr>
        <w:pStyle w:val="Titre3"/>
        <w:rPr>
          <w:b w:val="0"/>
          <w:bCs w:val="0"/>
          <w:i w:val="0"/>
          <w:szCs w:val="22"/>
          <w:u w:val="none"/>
        </w:rPr>
      </w:pPr>
      <w:r>
        <w:rPr>
          <w:b w:val="0"/>
          <w:bCs w:val="0"/>
          <w:i w:val="0"/>
          <w:szCs w:val="22"/>
          <w:u w:val="none"/>
        </w:rPr>
        <w:t xml:space="preserve">- </w:t>
      </w:r>
      <w:r w:rsidR="00D31333" w:rsidRPr="00D31333">
        <w:rPr>
          <w:b w:val="0"/>
          <w:bCs w:val="0"/>
          <w:i w:val="0"/>
          <w:szCs w:val="22"/>
          <w:u w:val="none"/>
        </w:rPr>
        <w:t xml:space="preserve">Cette activité </w:t>
      </w:r>
      <w:r w:rsidR="00D31333" w:rsidRPr="00E91E01">
        <w:rPr>
          <w:i w:val="0"/>
          <w:szCs w:val="22"/>
          <w:u w:val="none"/>
        </w:rPr>
        <w:t>introduit</w:t>
      </w:r>
      <w:r w:rsidR="00D31333" w:rsidRPr="00D31333">
        <w:rPr>
          <w:b w:val="0"/>
          <w:bCs w:val="0"/>
          <w:i w:val="0"/>
          <w:szCs w:val="22"/>
          <w:u w:val="none"/>
        </w:rPr>
        <w:t xml:space="preserve"> le </w:t>
      </w:r>
      <w:r w:rsidR="00D31333">
        <w:rPr>
          <w:b w:val="0"/>
          <w:bCs w:val="0"/>
          <w:i w:val="0"/>
          <w:szCs w:val="22"/>
          <w:u w:val="none"/>
        </w:rPr>
        <w:t>chapitre sur la lumière</w:t>
      </w:r>
      <w:r w:rsidR="00B84368">
        <w:rPr>
          <w:b w:val="0"/>
          <w:bCs w:val="0"/>
          <w:i w:val="0"/>
          <w:szCs w:val="22"/>
          <w:u w:val="none"/>
        </w:rPr>
        <w:t> : notion de réfraction et réflexion, 1ère loi de Snell-Descartes, vitesse de la lumière, indice de réfraction</w:t>
      </w:r>
      <w:r w:rsidR="00BF5382">
        <w:rPr>
          <w:b w:val="0"/>
          <w:bCs w:val="0"/>
          <w:i w:val="0"/>
          <w:szCs w:val="22"/>
          <w:u w:val="none"/>
        </w:rPr>
        <w:t xml:space="preserve"> (juste abordé à la fin</w:t>
      </w:r>
      <w:r w:rsidR="009B436E">
        <w:rPr>
          <w:b w:val="0"/>
          <w:bCs w:val="0"/>
          <w:i w:val="0"/>
          <w:szCs w:val="22"/>
          <w:u w:val="none"/>
        </w:rPr>
        <w:t xml:space="preserve"> de l’activité</w:t>
      </w:r>
      <w:r w:rsidR="00BF5382">
        <w:rPr>
          <w:b w:val="0"/>
          <w:bCs w:val="0"/>
          <w:i w:val="0"/>
          <w:szCs w:val="22"/>
          <w:u w:val="none"/>
        </w:rPr>
        <w:t>)</w:t>
      </w:r>
    </w:p>
    <w:p w14:paraId="3DCE4B3D" w14:textId="509677E2" w:rsidR="00393F5D" w:rsidRPr="009B436E" w:rsidRDefault="00393F5D" w:rsidP="00393F5D">
      <w:pPr>
        <w:jc w:val="both"/>
        <w:rPr>
          <w:b/>
          <w:bCs/>
          <w:sz w:val="22"/>
          <w:szCs w:val="22"/>
        </w:rPr>
      </w:pPr>
      <w:r w:rsidRPr="00D9467F">
        <w:rPr>
          <w:sz w:val="22"/>
          <w:szCs w:val="22"/>
        </w:rPr>
        <w:t xml:space="preserve">- </w:t>
      </w:r>
      <w:r w:rsidRPr="009B436E">
        <w:rPr>
          <w:b/>
          <w:bCs/>
          <w:sz w:val="22"/>
          <w:szCs w:val="22"/>
        </w:rPr>
        <w:t xml:space="preserve">Elle réinvestit les savoir-faire </w:t>
      </w:r>
      <w:r w:rsidR="00D9467F" w:rsidRPr="009B436E">
        <w:rPr>
          <w:b/>
          <w:bCs/>
          <w:sz w:val="22"/>
          <w:szCs w:val="22"/>
        </w:rPr>
        <w:t xml:space="preserve">sur des notions </w:t>
      </w:r>
      <w:r w:rsidR="00AC37EE">
        <w:rPr>
          <w:b/>
          <w:bCs/>
          <w:sz w:val="22"/>
          <w:szCs w:val="22"/>
        </w:rPr>
        <w:t xml:space="preserve">déjà </w:t>
      </w:r>
      <w:r w:rsidR="00BC14F6" w:rsidRPr="009B436E">
        <w:rPr>
          <w:b/>
          <w:bCs/>
          <w:sz w:val="22"/>
          <w:szCs w:val="22"/>
        </w:rPr>
        <w:t>mises en place</w:t>
      </w:r>
      <w:r w:rsidR="00D9467F" w:rsidRPr="009B436E">
        <w:rPr>
          <w:b/>
          <w:bCs/>
          <w:sz w:val="22"/>
          <w:szCs w:val="22"/>
        </w:rPr>
        <w:t xml:space="preserve"> (</w:t>
      </w:r>
      <w:r w:rsidRPr="009B436E">
        <w:rPr>
          <w:b/>
          <w:bCs/>
          <w:sz w:val="22"/>
          <w:szCs w:val="22"/>
        </w:rPr>
        <w:t>chiffres significatifs, ordre de grandeurs</w:t>
      </w:r>
      <w:r w:rsidR="00D9467F" w:rsidRPr="009B436E">
        <w:rPr>
          <w:b/>
          <w:bCs/>
          <w:sz w:val="22"/>
          <w:szCs w:val="22"/>
        </w:rPr>
        <w:t xml:space="preserve">) et qui ne sont </w:t>
      </w:r>
      <w:r w:rsidR="00BC14F6" w:rsidRPr="009B436E">
        <w:rPr>
          <w:b/>
          <w:bCs/>
          <w:sz w:val="22"/>
          <w:szCs w:val="22"/>
        </w:rPr>
        <w:t xml:space="preserve">a priori </w:t>
      </w:r>
      <w:r w:rsidR="00D9467F" w:rsidRPr="009B436E">
        <w:rPr>
          <w:b/>
          <w:bCs/>
          <w:sz w:val="22"/>
          <w:szCs w:val="22"/>
        </w:rPr>
        <w:t>pas encore acquis</w:t>
      </w:r>
      <w:r w:rsidR="0035404A" w:rsidRPr="009B436E">
        <w:rPr>
          <w:b/>
          <w:bCs/>
          <w:sz w:val="22"/>
          <w:szCs w:val="22"/>
        </w:rPr>
        <w:t xml:space="preserve"> (</w:t>
      </w:r>
      <w:r w:rsidR="008F0A51">
        <w:rPr>
          <w:b/>
          <w:bCs/>
          <w:sz w:val="22"/>
          <w:szCs w:val="22"/>
        </w:rPr>
        <w:t>=&gt;</w:t>
      </w:r>
      <w:r w:rsidR="0035404A" w:rsidRPr="009B436E">
        <w:rPr>
          <w:b/>
          <w:bCs/>
          <w:sz w:val="22"/>
          <w:szCs w:val="22"/>
        </w:rPr>
        <w:t xml:space="preserve"> </w:t>
      </w:r>
      <w:r w:rsidR="008F0A51">
        <w:rPr>
          <w:b/>
          <w:bCs/>
          <w:sz w:val="22"/>
          <w:szCs w:val="22"/>
        </w:rPr>
        <w:t xml:space="preserve">notions </w:t>
      </w:r>
      <w:r w:rsidR="0035404A" w:rsidRPr="009B436E">
        <w:rPr>
          <w:b/>
          <w:bCs/>
          <w:sz w:val="22"/>
          <w:szCs w:val="22"/>
        </w:rPr>
        <w:t>rappel</w:t>
      </w:r>
      <w:r w:rsidR="00AC37EE">
        <w:rPr>
          <w:b/>
          <w:bCs/>
          <w:sz w:val="22"/>
          <w:szCs w:val="22"/>
        </w:rPr>
        <w:t>ées</w:t>
      </w:r>
      <w:r w:rsidR="0035404A" w:rsidRPr="009B436E">
        <w:rPr>
          <w:b/>
          <w:bCs/>
          <w:sz w:val="22"/>
          <w:szCs w:val="22"/>
        </w:rPr>
        <w:t xml:space="preserve"> dans la correction)</w:t>
      </w:r>
    </w:p>
    <w:p w14:paraId="4C9F8AC7" w14:textId="18D72886" w:rsidR="00BF5382" w:rsidRPr="00D9467F" w:rsidRDefault="00BF5382" w:rsidP="00393F5D">
      <w:pPr>
        <w:jc w:val="both"/>
        <w:rPr>
          <w:sz w:val="22"/>
          <w:szCs w:val="22"/>
        </w:rPr>
      </w:pPr>
      <w:r>
        <w:rPr>
          <w:sz w:val="22"/>
          <w:szCs w:val="22"/>
        </w:rPr>
        <w:t>- Les compétences S’APPROPRIER et REALISER sont donc travaillées (capacités indiquées par des étiquettes dans l’énoncé)</w:t>
      </w:r>
    </w:p>
    <w:p w14:paraId="3F9EC839" w14:textId="217971F2" w:rsidR="009B436E" w:rsidRPr="00E91E01" w:rsidRDefault="005B74FC" w:rsidP="00D31333">
      <w:pPr>
        <w:rPr>
          <w:color w:val="FF0000"/>
          <w:sz w:val="22"/>
          <w:szCs w:val="22"/>
        </w:rPr>
      </w:pPr>
      <w:r>
        <w:rPr>
          <w:color w:val="FF0000"/>
          <w:sz w:val="22"/>
          <w:szCs w:val="22"/>
        </w:rPr>
        <w:t>Capsule</w:t>
      </w:r>
      <w:r w:rsidRPr="00E91E01">
        <w:rPr>
          <w:color w:val="FF0000"/>
          <w:sz w:val="22"/>
          <w:szCs w:val="22"/>
        </w:rPr>
        <w:t xml:space="preserve"> </w:t>
      </w:r>
      <w:r>
        <w:rPr>
          <w:color w:val="FF0000"/>
          <w:sz w:val="22"/>
          <w:szCs w:val="22"/>
        </w:rPr>
        <w:t>c</w:t>
      </w:r>
      <w:r w:rsidR="009B436E" w:rsidRPr="00E91E01">
        <w:rPr>
          <w:color w:val="FF0000"/>
          <w:sz w:val="22"/>
          <w:szCs w:val="22"/>
        </w:rPr>
        <w:t>onfinement Covid-19 :</w:t>
      </w:r>
      <w:r>
        <w:rPr>
          <w:color w:val="FF0000"/>
          <w:sz w:val="22"/>
          <w:szCs w:val="22"/>
        </w:rPr>
        <w:t xml:space="preserve"> </w:t>
      </w:r>
      <w:r w:rsidR="00E91E01" w:rsidRPr="00E91E01">
        <w:rPr>
          <w:color w:val="FF0000"/>
          <w:sz w:val="22"/>
          <w:szCs w:val="22"/>
        </w:rPr>
        <w:t xml:space="preserve">faire </w:t>
      </w:r>
      <w:r>
        <w:rPr>
          <w:color w:val="FF0000"/>
          <w:sz w:val="22"/>
          <w:szCs w:val="22"/>
        </w:rPr>
        <w:t>la</w:t>
      </w:r>
      <w:r w:rsidR="00E91E01" w:rsidRPr="00E91E01">
        <w:rPr>
          <w:color w:val="FF0000"/>
          <w:sz w:val="22"/>
          <w:szCs w:val="22"/>
        </w:rPr>
        <w:t xml:space="preserve"> synthèse en classe avec les élèves lors de la réouverture du lycée</w:t>
      </w:r>
    </w:p>
    <w:p w14:paraId="1148000F" w14:textId="1236FCBE" w:rsidR="00E91E01" w:rsidRDefault="00E91E01" w:rsidP="00D31333">
      <w:pPr>
        <w:rPr>
          <w:sz w:val="22"/>
          <w:szCs w:val="22"/>
        </w:rPr>
      </w:pPr>
    </w:p>
    <w:p w14:paraId="6B0B3A29" w14:textId="69DB7735" w:rsidR="00E91E01" w:rsidRPr="00E91E01" w:rsidRDefault="00F26F92" w:rsidP="0088512B">
      <w:pPr>
        <w:jc w:val="both"/>
        <w:rPr>
          <w:b/>
          <w:bCs/>
          <w:color w:val="FF0000"/>
          <w:sz w:val="22"/>
          <w:szCs w:val="22"/>
        </w:rPr>
      </w:pPr>
      <w:r>
        <w:rPr>
          <w:b/>
          <w:bCs/>
          <w:color w:val="FF0000"/>
          <w:sz w:val="22"/>
          <w:szCs w:val="22"/>
        </w:rPr>
        <w:t>Autre</w:t>
      </w:r>
      <w:r w:rsidR="00E91E01" w:rsidRPr="00E91E01">
        <w:rPr>
          <w:b/>
          <w:bCs/>
          <w:color w:val="FF0000"/>
          <w:sz w:val="22"/>
          <w:szCs w:val="22"/>
        </w:rPr>
        <w:t xml:space="preserve"> utilisation possible</w:t>
      </w:r>
      <w:r w:rsidR="00975602">
        <w:rPr>
          <w:b/>
          <w:bCs/>
          <w:color w:val="FF0000"/>
          <w:sz w:val="22"/>
          <w:szCs w:val="22"/>
        </w:rPr>
        <w:t xml:space="preserve"> de la capsule</w:t>
      </w:r>
      <w:r w:rsidR="00E91E01" w:rsidRPr="00E91E01">
        <w:rPr>
          <w:b/>
          <w:bCs/>
          <w:color w:val="FF0000"/>
          <w:sz w:val="22"/>
          <w:szCs w:val="22"/>
        </w:rPr>
        <w:t xml:space="preserve"> : </w:t>
      </w:r>
      <w:r w:rsidR="00E91E01" w:rsidRPr="00E91E01">
        <w:rPr>
          <w:b/>
          <w:bCs/>
          <w:color w:val="FF0000"/>
          <w:sz w:val="22"/>
          <w:szCs w:val="22"/>
        </w:rPr>
        <w:t>en approfondissement des notions déjà vues</w:t>
      </w:r>
      <w:r w:rsidR="00975602">
        <w:rPr>
          <w:b/>
          <w:bCs/>
          <w:color w:val="FF0000"/>
          <w:sz w:val="22"/>
          <w:szCs w:val="22"/>
        </w:rPr>
        <w:t xml:space="preserve"> sur la réfraction</w:t>
      </w:r>
    </w:p>
    <w:p w14:paraId="628ACED3" w14:textId="1B03D402" w:rsidR="00E91E01" w:rsidRPr="00E91E01" w:rsidRDefault="00E91E01" w:rsidP="0088512B">
      <w:pPr>
        <w:jc w:val="both"/>
        <w:rPr>
          <w:color w:val="FF0000"/>
          <w:sz w:val="22"/>
          <w:szCs w:val="22"/>
        </w:rPr>
      </w:pPr>
      <w:r w:rsidRPr="00E91E01">
        <w:rPr>
          <w:color w:val="FF0000"/>
          <w:sz w:val="22"/>
          <w:szCs w:val="22"/>
        </w:rPr>
        <w:t>Dire alors aux élèves qu’ils peuvent accélérer le passage</w:t>
      </w:r>
      <w:r w:rsidR="00975602">
        <w:rPr>
          <w:color w:val="FF0000"/>
          <w:sz w:val="22"/>
          <w:szCs w:val="22"/>
        </w:rPr>
        <w:t xml:space="preserve"> </w:t>
      </w:r>
      <w:r w:rsidRPr="00E91E01">
        <w:rPr>
          <w:color w:val="FF0000"/>
          <w:sz w:val="22"/>
          <w:szCs w:val="22"/>
        </w:rPr>
        <w:t>vidéo</w:t>
      </w:r>
      <w:r w:rsidR="00975602">
        <w:rPr>
          <w:color w:val="FF0000"/>
          <w:sz w:val="22"/>
          <w:szCs w:val="22"/>
        </w:rPr>
        <w:t xml:space="preserve"> </w:t>
      </w:r>
      <w:r w:rsidRPr="00E91E01">
        <w:rPr>
          <w:color w:val="FF0000"/>
          <w:sz w:val="22"/>
          <w:szCs w:val="22"/>
        </w:rPr>
        <w:t xml:space="preserve">sur le document 1 </w:t>
      </w:r>
      <w:r w:rsidR="00975602">
        <w:rPr>
          <w:color w:val="FF0000"/>
          <w:sz w:val="22"/>
          <w:szCs w:val="22"/>
        </w:rPr>
        <w:t>(part2</w:t>
      </w:r>
      <w:r w:rsidR="0023448D">
        <w:rPr>
          <w:color w:val="FF0000"/>
          <w:sz w:val="22"/>
          <w:szCs w:val="22"/>
        </w:rPr>
        <w:t>(</w:t>
      </w:r>
      <w:r w:rsidR="00975602">
        <w:rPr>
          <w:color w:val="FF0000"/>
          <w:sz w:val="22"/>
          <w:szCs w:val="22"/>
        </w:rPr>
        <w:t xml:space="preserve">docs et </w:t>
      </w:r>
      <w:proofErr w:type="spellStart"/>
      <w:r w:rsidR="00975602">
        <w:rPr>
          <w:color w:val="FF0000"/>
          <w:sz w:val="22"/>
          <w:szCs w:val="22"/>
        </w:rPr>
        <w:t>exp</w:t>
      </w:r>
      <w:proofErr w:type="spellEnd"/>
      <w:r w:rsidR="00975602">
        <w:rPr>
          <w:color w:val="FF0000"/>
          <w:sz w:val="22"/>
          <w:szCs w:val="22"/>
        </w:rPr>
        <w:t>))</w:t>
      </w:r>
      <w:r w:rsidR="00975602">
        <w:rPr>
          <w:color w:val="FF0000"/>
          <w:sz w:val="22"/>
          <w:szCs w:val="22"/>
        </w:rPr>
        <w:t xml:space="preserve"> </w:t>
      </w:r>
      <w:r w:rsidRPr="00E91E01">
        <w:rPr>
          <w:color w:val="FF0000"/>
          <w:sz w:val="22"/>
          <w:szCs w:val="22"/>
        </w:rPr>
        <w:t>et les expériences qui l’accompagnent</w:t>
      </w:r>
    </w:p>
    <w:p w14:paraId="58E80226" w14:textId="77777777" w:rsidR="00D31333" w:rsidRPr="00D31333" w:rsidRDefault="00D31333" w:rsidP="00D31333">
      <w:pPr>
        <w:rPr>
          <w:sz w:val="22"/>
          <w:szCs w:val="22"/>
        </w:rPr>
      </w:pPr>
    </w:p>
    <w:p w14:paraId="696C61CD" w14:textId="17745CC8" w:rsidR="00725865" w:rsidRPr="00D31333" w:rsidRDefault="00725865" w:rsidP="00725865">
      <w:pPr>
        <w:pStyle w:val="Titre3"/>
        <w:numPr>
          <w:ilvl w:val="2"/>
          <w:numId w:val="9"/>
        </w:numPr>
        <w:rPr>
          <w:b w:val="0"/>
          <w:bCs w:val="0"/>
          <w:i w:val="0"/>
          <w:szCs w:val="22"/>
        </w:rPr>
      </w:pPr>
      <w:r w:rsidRPr="00D31333">
        <w:rPr>
          <w:b w:val="0"/>
          <w:bCs w:val="0"/>
          <w:i w:val="0"/>
          <w:szCs w:val="22"/>
        </w:rPr>
        <w:t>Matériel</w:t>
      </w:r>
      <w:r w:rsidR="00E95619">
        <w:rPr>
          <w:b w:val="0"/>
          <w:bCs w:val="0"/>
          <w:i w:val="0"/>
          <w:szCs w:val="22"/>
        </w:rPr>
        <w:t> :</w:t>
      </w:r>
      <w:r w:rsidR="00E95619">
        <w:rPr>
          <w:b w:val="0"/>
          <w:bCs w:val="0"/>
          <w:i w:val="0"/>
          <w:szCs w:val="22"/>
          <w:u w:val="none"/>
        </w:rPr>
        <w:t xml:space="preserve"> </w:t>
      </w:r>
      <w:r w:rsidR="00E95619" w:rsidRPr="0023448D">
        <w:rPr>
          <w:b w:val="0"/>
          <w:bCs w:val="0"/>
          <w:i w:val="0"/>
          <w:color w:val="FF0000"/>
          <w:sz w:val="20"/>
          <w:szCs w:val="20"/>
          <w:u w:val="none"/>
        </w:rPr>
        <w:t xml:space="preserve">(confinement covid19 : expérience de remplacement en </w:t>
      </w:r>
      <w:r w:rsidR="00BF5382" w:rsidRPr="0023448D">
        <w:rPr>
          <w:b w:val="0"/>
          <w:bCs w:val="0"/>
          <w:i w:val="0"/>
          <w:color w:val="FF0000"/>
          <w:sz w:val="20"/>
          <w:szCs w:val="20"/>
          <w:u w:val="none"/>
        </w:rPr>
        <w:t>photos dans la 2</w:t>
      </w:r>
      <w:r w:rsidR="00BF5382" w:rsidRPr="0023448D">
        <w:rPr>
          <w:b w:val="0"/>
          <w:bCs w:val="0"/>
          <w:i w:val="0"/>
          <w:color w:val="FF0000"/>
          <w:sz w:val="20"/>
          <w:szCs w:val="20"/>
          <w:u w:val="none"/>
          <w:vertAlign w:val="superscript"/>
        </w:rPr>
        <w:t>e</w:t>
      </w:r>
      <w:r w:rsidR="00BF5382" w:rsidRPr="0023448D">
        <w:rPr>
          <w:b w:val="0"/>
          <w:bCs w:val="0"/>
          <w:i w:val="0"/>
          <w:color w:val="FF0000"/>
          <w:sz w:val="20"/>
          <w:szCs w:val="20"/>
          <w:u w:val="none"/>
        </w:rPr>
        <w:t xml:space="preserve"> </w:t>
      </w:r>
      <w:r w:rsidR="00E95619" w:rsidRPr="0023448D">
        <w:rPr>
          <w:b w:val="0"/>
          <w:bCs w:val="0"/>
          <w:i w:val="0"/>
          <w:color w:val="FF0000"/>
          <w:sz w:val="20"/>
          <w:szCs w:val="20"/>
          <w:u w:val="none"/>
        </w:rPr>
        <w:t>vidéo</w:t>
      </w:r>
      <w:r w:rsidR="00BF5382" w:rsidRPr="0023448D">
        <w:rPr>
          <w:b w:val="0"/>
          <w:bCs w:val="0"/>
          <w:i w:val="0"/>
          <w:color w:val="FF0000"/>
          <w:sz w:val="20"/>
          <w:szCs w:val="20"/>
          <w:u w:val="none"/>
        </w:rPr>
        <w:t xml:space="preserve"> </w:t>
      </w:r>
      <w:r w:rsidR="0023448D" w:rsidRPr="0023448D">
        <w:rPr>
          <w:b w:val="0"/>
          <w:bCs w:val="0"/>
          <w:i w:val="0"/>
          <w:iCs w:val="0"/>
          <w:color w:val="FF0000"/>
          <w:sz w:val="20"/>
          <w:szCs w:val="20"/>
          <w:u w:val="none"/>
        </w:rPr>
        <w:t xml:space="preserve">(part2(docs et </w:t>
      </w:r>
      <w:proofErr w:type="spellStart"/>
      <w:r w:rsidR="0023448D" w:rsidRPr="0023448D">
        <w:rPr>
          <w:b w:val="0"/>
          <w:bCs w:val="0"/>
          <w:i w:val="0"/>
          <w:iCs w:val="0"/>
          <w:color w:val="FF0000"/>
          <w:sz w:val="20"/>
          <w:szCs w:val="20"/>
          <w:u w:val="none"/>
        </w:rPr>
        <w:t>exp</w:t>
      </w:r>
      <w:proofErr w:type="spellEnd"/>
      <w:r w:rsidR="0023448D" w:rsidRPr="0023448D">
        <w:rPr>
          <w:b w:val="0"/>
          <w:bCs w:val="0"/>
          <w:i w:val="0"/>
          <w:iCs w:val="0"/>
          <w:color w:val="FF0000"/>
          <w:sz w:val="20"/>
          <w:szCs w:val="20"/>
          <w:u w:val="none"/>
        </w:rPr>
        <w:t>))</w:t>
      </w:r>
      <w:r w:rsidR="0023448D" w:rsidRPr="0023448D">
        <w:rPr>
          <w:b w:val="0"/>
          <w:bCs w:val="0"/>
          <w:i w:val="0"/>
          <w:iCs w:val="0"/>
          <w:color w:val="FF0000"/>
          <w:sz w:val="20"/>
          <w:szCs w:val="20"/>
          <w:u w:val="none"/>
        </w:rPr>
        <w:t xml:space="preserve"> </w:t>
      </w:r>
      <w:r w:rsidR="00BF5382" w:rsidRPr="0023448D">
        <w:rPr>
          <w:b w:val="0"/>
          <w:bCs w:val="0"/>
          <w:i w:val="0"/>
          <w:color w:val="FF0000"/>
          <w:sz w:val="20"/>
          <w:szCs w:val="20"/>
          <w:u w:val="none"/>
        </w:rPr>
        <w:t>de la capsule élève</w:t>
      </w:r>
      <w:r w:rsidR="00E95619" w:rsidRPr="0023448D">
        <w:rPr>
          <w:b w:val="0"/>
          <w:bCs w:val="0"/>
          <w:i w:val="0"/>
          <w:color w:val="FF0000"/>
          <w:sz w:val="20"/>
          <w:szCs w:val="20"/>
          <w:u w:val="none"/>
        </w:rPr>
        <w:t>)</w:t>
      </w:r>
    </w:p>
    <w:p w14:paraId="49B42591" w14:textId="77777777" w:rsidR="00E95619" w:rsidRDefault="00E95619" w:rsidP="00725865">
      <w:pPr>
        <w:jc w:val="both"/>
        <w:rPr>
          <w:b/>
          <w:bCs/>
          <w:sz w:val="20"/>
        </w:rPr>
      </w:pPr>
    </w:p>
    <w:p w14:paraId="1D30CBF7" w14:textId="38164725" w:rsidR="00725865" w:rsidRDefault="00725865" w:rsidP="00725865">
      <w:pPr>
        <w:jc w:val="both"/>
        <w:rPr>
          <w:sz w:val="20"/>
        </w:rPr>
      </w:pPr>
      <w:r>
        <w:rPr>
          <w:b/>
          <w:bCs/>
          <w:sz w:val="20"/>
        </w:rPr>
        <w:t>2</w:t>
      </w:r>
      <w:r>
        <w:rPr>
          <w:b/>
          <w:bCs/>
          <w:sz w:val="20"/>
          <w:vertAlign w:val="superscript"/>
        </w:rPr>
        <w:t>nde</w:t>
      </w:r>
      <w:r>
        <w:rPr>
          <w:b/>
          <w:bCs/>
          <w:sz w:val="20"/>
        </w:rPr>
        <w:t xml:space="preserve"> Physique. Activité OS1</w:t>
      </w:r>
      <w:r w:rsidR="003E0376">
        <w:rPr>
          <w:b/>
          <w:bCs/>
          <w:sz w:val="20"/>
        </w:rPr>
        <w:t>.</w:t>
      </w:r>
      <w:proofErr w:type="gramStart"/>
      <w:r>
        <w:rPr>
          <w:b/>
          <w:bCs/>
          <w:sz w:val="20"/>
        </w:rPr>
        <w:t xml:space="preserve">1 </w:t>
      </w:r>
      <w:r>
        <w:rPr>
          <w:sz w:val="20"/>
        </w:rPr>
        <w:t> :</w:t>
      </w:r>
      <w:proofErr w:type="gramEnd"/>
      <w:r>
        <w:rPr>
          <w:sz w:val="20"/>
        </w:rPr>
        <w:t xml:space="preserve"> Fibre optique</w:t>
      </w:r>
    </w:p>
    <w:p w14:paraId="2ABA4439" w14:textId="77777777" w:rsidR="00725865" w:rsidRDefault="00725865" w:rsidP="003E0376">
      <w:pPr>
        <w:spacing w:before="120"/>
        <w:jc w:val="both"/>
        <w:rPr>
          <w:sz w:val="20"/>
        </w:rPr>
      </w:pPr>
      <w:r>
        <w:rPr>
          <w:sz w:val="20"/>
          <w:u w:val="single"/>
        </w:rPr>
        <w:t>Matériel professeur</w:t>
      </w:r>
      <w:r>
        <w:rPr>
          <w:sz w:val="20"/>
        </w:rPr>
        <w:t> :</w:t>
      </w:r>
    </w:p>
    <w:p w14:paraId="46D7FF38" w14:textId="77777777" w:rsidR="00725865" w:rsidRDefault="00725865" w:rsidP="00725865">
      <w:pPr>
        <w:widowControl w:val="0"/>
        <w:ind w:right="-4"/>
        <w:jc w:val="both"/>
        <w:rPr>
          <w:sz w:val="20"/>
        </w:rPr>
      </w:pPr>
      <w:r>
        <w:rPr>
          <w:sz w:val="20"/>
        </w:rPr>
        <w:t>Vidéoprojecteur</w:t>
      </w:r>
    </w:p>
    <w:p w14:paraId="6766F03E" w14:textId="16502B9B" w:rsidR="00725865" w:rsidRDefault="00725865" w:rsidP="00725865">
      <w:pPr>
        <w:rPr>
          <w:sz w:val="22"/>
        </w:rPr>
      </w:pPr>
      <w:r>
        <w:rPr>
          <w:sz w:val="20"/>
        </w:rPr>
        <w:t xml:space="preserve">Montage vertical aimanté réfraction avec </w:t>
      </w:r>
      <w:proofErr w:type="spellStart"/>
      <w:r w:rsidR="00E223C3">
        <w:rPr>
          <w:sz w:val="20"/>
        </w:rPr>
        <w:t>hémicylindre</w:t>
      </w:r>
      <w:proofErr w:type="spellEnd"/>
      <w:r w:rsidR="00E223C3">
        <w:rPr>
          <w:sz w:val="20"/>
        </w:rPr>
        <w:t xml:space="preserve"> gradué et </w:t>
      </w:r>
      <w:r>
        <w:rPr>
          <w:sz w:val="20"/>
        </w:rPr>
        <w:t xml:space="preserve">laser </w:t>
      </w:r>
      <w:proofErr w:type="spellStart"/>
      <w:r>
        <w:rPr>
          <w:sz w:val="20"/>
        </w:rPr>
        <w:t>multi-faisceaux</w:t>
      </w:r>
      <w:proofErr w:type="spellEnd"/>
    </w:p>
    <w:p w14:paraId="7FBF0294" w14:textId="16A40E64" w:rsidR="003A0FAE" w:rsidRDefault="003E0376" w:rsidP="003A0FAE">
      <w:pPr>
        <w:rPr>
          <w:sz w:val="20"/>
          <w:szCs w:val="20"/>
        </w:rPr>
      </w:pPr>
      <w:r w:rsidRPr="003E0376">
        <w:rPr>
          <w:sz w:val="20"/>
          <w:szCs w:val="20"/>
        </w:rPr>
        <w:t>Fontaine lumineuse (bouteille + laser sur support) + bassine + éponge + support élévateur + chiffon ou sopalin</w:t>
      </w:r>
    </w:p>
    <w:p w14:paraId="2EC8CA9A" w14:textId="21A4D738" w:rsidR="00850ECD" w:rsidRPr="003E0376" w:rsidRDefault="00850ECD" w:rsidP="003A0FAE">
      <w:pPr>
        <w:rPr>
          <w:sz w:val="20"/>
          <w:szCs w:val="20"/>
        </w:rPr>
      </w:pPr>
      <w:r>
        <w:rPr>
          <w:sz w:val="20"/>
          <w:szCs w:val="20"/>
        </w:rPr>
        <w:t>Verre + crayon ; webcam</w:t>
      </w:r>
    </w:p>
    <w:p w14:paraId="5DD2F142" w14:textId="77777777" w:rsidR="003A0FAE" w:rsidRDefault="003A0FAE" w:rsidP="003A0FAE">
      <w:pPr>
        <w:rPr>
          <w:sz w:val="22"/>
          <w:szCs w:val="22"/>
        </w:rPr>
      </w:pPr>
    </w:p>
    <w:p w14:paraId="007E56CF" w14:textId="77777777" w:rsidR="003A0FAE" w:rsidRDefault="003A0FAE" w:rsidP="003A0FAE">
      <w:pPr>
        <w:rPr>
          <w:sz w:val="22"/>
          <w:szCs w:val="22"/>
        </w:rPr>
      </w:pPr>
    </w:p>
    <w:p w14:paraId="09D4F0E9" w14:textId="73CB200C" w:rsidR="003A0FAE" w:rsidRDefault="000E3C3A" w:rsidP="00BE3238">
      <w:pPr>
        <w:rPr>
          <w:b/>
          <w:bCs/>
          <w:sz w:val="20"/>
          <w:szCs w:val="20"/>
        </w:rPr>
      </w:pPr>
      <w:r w:rsidRPr="009169B9">
        <w:rPr>
          <w:b/>
          <w:bCs/>
          <w:sz w:val="20"/>
          <w:szCs w:val="20"/>
          <w:u w:val="single"/>
        </w:rPr>
        <w:t>Ressource à prévoir</w:t>
      </w:r>
      <w:r w:rsidRPr="000E3C3A">
        <w:rPr>
          <w:b/>
          <w:bCs/>
          <w:sz w:val="20"/>
          <w:szCs w:val="20"/>
        </w:rPr>
        <w:t> :</w:t>
      </w:r>
    </w:p>
    <w:p w14:paraId="4046C777" w14:textId="77777777" w:rsidR="009169B9" w:rsidRDefault="009169B9" w:rsidP="00BE3238">
      <w:pPr>
        <w:rPr>
          <w:b/>
          <w:bCs/>
          <w:sz w:val="20"/>
          <w:szCs w:val="20"/>
        </w:rPr>
      </w:pPr>
    </w:p>
    <w:p w14:paraId="5299691D" w14:textId="34AFF592" w:rsidR="000E3C3A" w:rsidRPr="00E95619" w:rsidRDefault="00332F42" w:rsidP="00BE3238">
      <w:pPr>
        <w:rPr>
          <w:iCs/>
          <w:sz w:val="20"/>
          <w:szCs w:val="20"/>
        </w:rPr>
      </w:pPr>
      <w:r>
        <w:rPr>
          <w:b/>
          <w:bCs/>
          <w:sz w:val="20"/>
          <w:szCs w:val="20"/>
        </w:rPr>
        <w:t>D</w:t>
      </w:r>
      <w:r w:rsidR="000E3C3A">
        <w:rPr>
          <w:b/>
          <w:bCs/>
          <w:sz w:val="20"/>
          <w:szCs w:val="20"/>
        </w:rPr>
        <w:t>iaporama</w:t>
      </w:r>
      <w:r>
        <w:rPr>
          <w:b/>
          <w:bCs/>
          <w:sz w:val="20"/>
          <w:szCs w:val="20"/>
        </w:rPr>
        <w:t xml:space="preserve"> OS11</w:t>
      </w:r>
      <w:r w:rsidR="00E95619">
        <w:rPr>
          <w:b/>
          <w:bCs/>
          <w:sz w:val="20"/>
          <w:szCs w:val="20"/>
        </w:rPr>
        <w:t xml:space="preserve"> </w:t>
      </w:r>
      <w:r w:rsidR="00E95619" w:rsidRPr="0023448D">
        <w:rPr>
          <w:iCs/>
          <w:color w:val="FF0000"/>
          <w:sz w:val="20"/>
          <w:szCs w:val="20"/>
        </w:rPr>
        <w:t xml:space="preserve">(confinement covid19 : inclus dans la </w:t>
      </w:r>
      <w:r w:rsidR="000E1151" w:rsidRPr="0023448D">
        <w:rPr>
          <w:iCs/>
          <w:color w:val="FF0000"/>
          <w:sz w:val="20"/>
          <w:szCs w:val="20"/>
        </w:rPr>
        <w:t>1</w:t>
      </w:r>
      <w:r w:rsidR="000E1151" w:rsidRPr="0023448D">
        <w:rPr>
          <w:iCs/>
          <w:color w:val="FF0000"/>
          <w:sz w:val="20"/>
          <w:szCs w:val="20"/>
          <w:vertAlign w:val="superscript"/>
        </w:rPr>
        <w:t>ère</w:t>
      </w:r>
      <w:r w:rsidR="000E1151" w:rsidRPr="0023448D">
        <w:rPr>
          <w:iCs/>
          <w:color w:val="FF0000"/>
          <w:sz w:val="20"/>
          <w:szCs w:val="20"/>
        </w:rPr>
        <w:t xml:space="preserve"> </w:t>
      </w:r>
      <w:r w:rsidR="00E95619" w:rsidRPr="0023448D">
        <w:rPr>
          <w:iCs/>
          <w:color w:val="FF0000"/>
          <w:sz w:val="20"/>
          <w:szCs w:val="20"/>
        </w:rPr>
        <w:t>vidéo</w:t>
      </w:r>
      <w:r w:rsidR="0023448D" w:rsidRPr="0023448D">
        <w:rPr>
          <w:iCs/>
          <w:color w:val="FF0000"/>
          <w:sz w:val="20"/>
          <w:szCs w:val="20"/>
        </w:rPr>
        <w:t xml:space="preserve"> </w:t>
      </w:r>
      <w:r w:rsidR="0023448D" w:rsidRPr="0023448D">
        <w:rPr>
          <w:color w:val="FF0000"/>
          <w:sz w:val="20"/>
          <w:szCs w:val="20"/>
        </w:rPr>
        <w:t>(part</w:t>
      </w:r>
      <w:r w:rsidR="0023448D" w:rsidRPr="0023448D">
        <w:rPr>
          <w:color w:val="FF0000"/>
          <w:sz w:val="20"/>
          <w:szCs w:val="20"/>
        </w:rPr>
        <w:t>1</w:t>
      </w:r>
      <w:r w:rsidR="0023448D" w:rsidRPr="0023448D">
        <w:rPr>
          <w:color w:val="FF0000"/>
          <w:sz w:val="20"/>
          <w:szCs w:val="20"/>
        </w:rPr>
        <w:t>(</w:t>
      </w:r>
      <w:r w:rsidR="0023448D" w:rsidRPr="0023448D">
        <w:rPr>
          <w:color w:val="FF0000"/>
          <w:sz w:val="20"/>
          <w:szCs w:val="20"/>
        </w:rPr>
        <w:t>intro</w:t>
      </w:r>
      <w:proofErr w:type="gramStart"/>
      <w:r w:rsidR="0023448D" w:rsidRPr="0023448D">
        <w:rPr>
          <w:color w:val="FF0000"/>
          <w:sz w:val="20"/>
          <w:szCs w:val="20"/>
        </w:rPr>
        <w:t>))</w:t>
      </w:r>
      <w:r w:rsidR="0023448D" w:rsidRPr="0023448D">
        <w:rPr>
          <w:b/>
          <w:bCs/>
          <w:i/>
          <w:iCs/>
          <w:color w:val="FF0000"/>
          <w:sz w:val="20"/>
          <w:szCs w:val="20"/>
        </w:rPr>
        <w:t xml:space="preserve"> </w:t>
      </w:r>
      <w:r w:rsidR="00E95619" w:rsidRPr="0023448D">
        <w:rPr>
          <w:iCs/>
          <w:color w:val="FF0000"/>
          <w:sz w:val="20"/>
          <w:szCs w:val="20"/>
        </w:rPr>
        <w:t xml:space="preserve"> de</w:t>
      </w:r>
      <w:proofErr w:type="gramEnd"/>
      <w:r w:rsidR="00E95619" w:rsidRPr="0023448D">
        <w:rPr>
          <w:iCs/>
          <w:color w:val="FF0000"/>
          <w:sz w:val="20"/>
          <w:szCs w:val="20"/>
        </w:rPr>
        <w:t xml:space="preserve"> la capsule élève)</w:t>
      </w:r>
    </w:p>
    <w:p w14:paraId="492AC67B" w14:textId="5A246F5D" w:rsidR="003A0FAE" w:rsidRDefault="003A0FAE" w:rsidP="00BE3238">
      <w:pPr>
        <w:rPr>
          <w:sz w:val="22"/>
        </w:rPr>
      </w:pPr>
    </w:p>
    <w:p w14:paraId="090D25A1" w14:textId="77777777" w:rsidR="003A0FAE" w:rsidRDefault="003A0FAE" w:rsidP="00BE3238">
      <w:pPr>
        <w:rPr>
          <w:sz w:val="22"/>
        </w:rPr>
      </w:pPr>
      <w:bookmarkStart w:id="0" w:name="_GoBack"/>
      <w:bookmarkEnd w:id="0"/>
    </w:p>
    <w:p w14:paraId="5869517A" w14:textId="77777777" w:rsidR="003A0FAE" w:rsidRDefault="003A0FAE" w:rsidP="00BE3238">
      <w:pPr>
        <w:rPr>
          <w:sz w:val="22"/>
        </w:rPr>
      </w:pPr>
    </w:p>
    <w:p w14:paraId="5B6793CE" w14:textId="77777777" w:rsidR="003A0FAE" w:rsidRDefault="003A0FAE" w:rsidP="00BE3238">
      <w:pPr>
        <w:rPr>
          <w:sz w:val="22"/>
        </w:rPr>
      </w:pPr>
    </w:p>
    <w:p w14:paraId="2F9E218D" w14:textId="77777777" w:rsidR="00BE3238" w:rsidRDefault="00BE3238" w:rsidP="00BE3238"/>
    <w:p w14:paraId="6079DE49" w14:textId="77777777" w:rsidR="00BE3238" w:rsidRDefault="00BE3238">
      <w:pPr>
        <w:suppressAutoHyphens w:val="0"/>
        <w:spacing w:after="160" w:line="259" w:lineRule="auto"/>
      </w:pPr>
      <w:r>
        <w:br w:type="page"/>
      </w:r>
    </w:p>
    <w:p w14:paraId="3E517BF9" w14:textId="59EE342E" w:rsidR="00FE5161" w:rsidRPr="00E509D5" w:rsidRDefault="00FF6670" w:rsidP="00FE5161">
      <w:pPr>
        <w:pStyle w:val="Titre2"/>
        <w:pBdr>
          <w:top w:val="none" w:sz="0" w:space="0" w:color="auto"/>
          <w:left w:val="none" w:sz="0" w:space="0" w:color="auto"/>
          <w:bottom w:val="none" w:sz="0" w:space="0" w:color="auto"/>
          <w:right w:val="none" w:sz="0" w:space="0" w:color="auto"/>
        </w:pBdr>
        <w:jc w:val="both"/>
        <w:rPr>
          <w:b w:val="0"/>
        </w:rPr>
      </w:pPr>
      <w:r>
        <w:rPr>
          <w:rFonts w:eastAsiaTheme="majorEastAsia"/>
          <w:noProof/>
          <w:sz w:val="18"/>
          <w:szCs w:val="18"/>
        </w:rPr>
        <w:lastRenderedPageBreak/>
        <w:drawing>
          <wp:anchor distT="0" distB="0" distL="114300" distR="114300" simplePos="0" relativeHeight="251827200" behindDoc="0" locked="0" layoutInCell="1" allowOverlap="1" wp14:anchorId="384C9108" wp14:editId="423522F3">
            <wp:simplePos x="0" y="0"/>
            <wp:positionH relativeFrom="column">
              <wp:posOffset>5716905</wp:posOffset>
            </wp:positionH>
            <wp:positionV relativeFrom="paragraph">
              <wp:posOffset>-6350</wp:posOffset>
            </wp:positionV>
            <wp:extent cx="352425" cy="352425"/>
            <wp:effectExtent l="0" t="0" r="9525" b="9525"/>
            <wp:wrapNone/>
            <wp:docPr id="242" name="Graphique 242" descr="Salle de class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Classroom.svg"/>
                    <pic:cNvPicPr/>
                  </pic:nvPicPr>
                  <pic:blipFill>
                    <a:blip r:embed="rId5" cstate="print">
                      <a:extLst>
                        <a:ext uri="{28A0092B-C50C-407E-A947-70E740481C1C}">
                          <a14:useLocalDpi xmlns:a14="http://schemas.microsoft.com/office/drawing/2010/main" val="0"/>
                        </a:ext>
                        <a:ext uri="{96DAC541-7B7A-43D3-8B79-37D633B846F1}">
                          <asvg:svgBlip xmlns:asvg="http://schemas.microsoft.com/office/drawing/2016/SVG/main" r:embed="rId6"/>
                        </a:ext>
                      </a:extLst>
                    </a:blip>
                    <a:stretch>
                      <a:fillRect/>
                    </a:stretch>
                  </pic:blipFill>
                  <pic:spPr>
                    <a:xfrm>
                      <a:off x="0" y="0"/>
                      <a:ext cx="352425" cy="352425"/>
                    </a:xfrm>
                    <a:prstGeom prst="rect">
                      <a:avLst/>
                    </a:prstGeom>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821056" behindDoc="0" locked="0" layoutInCell="1" allowOverlap="1" wp14:anchorId="18EFBF90" wp14:editId="7BD110B1">
            <wp:simplePos x="0" y="0"/>
            <wp:positionH relativeFrom="margin">
              <wp:posOffset>4298950</wp:posOffset>
            </wp:positionH>
            <wp:positionV relativeFrom="paragraph">
              <wp:posOffset>-5715</wp:posOffset>
            </wp:positionV>
            <wp:extent cx="257175" cy="257175"/>
            <wp:effectExtent l="0" t="0" r="9525" b="9525"/>
            <wp:wrapNone/>
            <wp:docPr id="243" name="Graphique 243" descr="Utilisateu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User.svg"/>
                    <pic:cNvPicPr/>
                  </pic:nvPicPr>
                  <pic:blipFill>
                    <a:blip r:embed="rId7" cstate="print">
                      <a:extLst>
                        <a:ext uri="{28A0092B-C50C-407E-A947-70E740481C1C}">
                          <a14:useLocalDpi xmlns:a14="http://schemas.microsoft.com/office/drawing/2010/main" val="0"/>
                        </a:ext>
                        <a:ext uri="{96DAC541-7B7A-43D3-8B79-37D633B846F1}">
                          <asvg:svgBlip xmlns:asvg="http://schemas.microsoft.com/office/drawing/2016/SVG/main" r:embed="rId8"/>
                        </a:ext>
                      </a:extLst>
                    </a:blip>
                    <a:stretch>
                      <a:fillRect/>
                    </a:stretch>
                  </pic:blipFill>
                  <pic:spPr>
                    <a:xfrm>
                      <a:off x="0" y="0"/>
                      <a:ext cx="257175" cy="257175"/>
                    </a:xfrm>
                    <a:prstGeom prst="rect">
                      <a:avLst/>
                    </a:prstGeom>
                  </pic:spPr>
                </pic:pic>
              </a:graphicData>
            </a:graphic>
            <wp14:sizeRelH relativeFrom="margin">
              <wp14:pctWidth>0</wp14:pctWidth>
            </wp14:sizeRelH>
            <wp14:sizeRelV relativeFrom="margin">
              <wp14:pctHeight>0</wp14:pctHeight>
            </wp14:sizeRelV>
          </wp:anchor>
        </w:drawing>
      </w:r>
      <w:r w:rsidR="00FE5161" w:rsidRPr="007F4DD6">
        <w:rPr>
          <w:bCs w:val="0"/>
          <w:i/>
          <w:iCs/>
          <w:sz w:val="20"/>
        </w:rPr>
        <w:t>2</w:t>
      </w:r>
      <w:r w:rsidR="00FE5161" w:rsidRPr="007F4DD6">
        <w:rPr>
          <w:bCs w:val="0"/>
          <w:i/>
          <w:iCs/>
          <w:sz w:val="20"/>
          <w:vertAlign w:val="superscript"/>
        </w:rPr>
        <w:t>nde</w:t>
      </w:r>
      <w:r w:rsidR="00FE5161" w:rsidRPr="007F4DD6">
        <w:rPr>
          <w:bCs w:val="0"/>
          <w:i/>
          <w:iCs/>
          <w:sz w:val="20"/>
        </w:rPr>
        <w:t xml:space="preserve"> Physique. </w:t>
      </w:r>
      <w:r w:rsidR="00FE5161">
        <w:rPr>
          <w:bCs w:val="0"/>
          <w:i/>
          <w:iCs/>
          <w:sz w:val="20"/>
        </w:rPr>
        <w:t>Chap</w:t>
      </w:r>
      <w:r w:rsidR="0000573E">
        <w:rPr>
          <w:bCs w:val="0"/>
          <w:i/>
          <w:iCs/>
          <w:sz w:val="20"/>
        </w:rPr>
        <w:t>OS1</w:t>
      </w:r>
      <w:r w:rsidR="00FE5161" w:rsidRPr="007F4DD6">
        <w:rPr>
          <w:bCs w:val="0"/>
          <w:i/>
          <w:iCs/>
          <w:sz w:val="20"/>
        </w:rPr>
        <w:t>.</w:t>
      </w:r>
      <w:r w:rsidR="0000573E">
        <w:rPr>
          <w:bCs w:val="0"/>
          <w:i/>
          <w:iCs/>
          <w:sz w:val="20"/>
        </w:rPr>
        <w:t xml:space="preserve">        </w:t>
      </w:r>
      <w:r w:rsidR="00FE5161" w:rsidRPr="00FE5161">
        <w:rPr>
          <w:bCs w:val="0"/>
          <w:iCs/>
          <w:szCs w:val="22"/>
        </w:rPr>
        <w:t>Activité</w:t>
      </w:r>
      <w:r w:rsidR="003019D5">
        <w:rPr>
          <w:bCs w:val="0"/>
          <w:iCs/>
          <w:szCs w:val="22"/>
        </w:rPr>
        <w:t xml:space="preserve"> (</w:t>
      </w:r>
      <w:r w:rsidR="00B415E0">
        <w:rPr>
          <w:bCs w:val="0"/>
          <w:iCs/>
          <w:szCs w:val="22"/>
        </w:rPr>
        <w:t>doc</w:t>
      </w:r>
      <w:r w:rsidR="003019D5">
        <w:rPr>
          <w:bCs w:val="0"/>
          <w:iCs/>
          <w:szCs w:val="22"/>
        </w:rPr>
        <w:t>)</w:t>
      </w:r>
      <w:r w:rsidR="00E509D5">
        <w:rPr>
          <w:bCs w:val="0"/>
          <w:iCs/>
          <w:szCs w:val="22"/>
        </w:rPr>
        <w:t xml:space="preserve"> OS1.1</w:t>
      </w:r>
      <w:r w:rsidR="000617BC">
        <w:rPr>
          <w:bCs w:val="0"/>
          <w:iCs/>
          <w:szCs w:val="22"/>
        </w:rPr>
        <w:t xml:space="preserve"> : </w:t>
      </w:r>
      <w:r w:rsidR="00E509D5" w:rsidRPr="00E509D5">
        <w:rPr>
          <w:b w:val="0"/>
          <w:bCs w:val="0"/>
          <w:iCs/>
          <w:szCs w:val="22"/>
        </w:rPr>
        <w:t>La fibre optique</w:t>
      </w:r>
      <w:r>
        <w:rPr>
          <w:i/>
          <w:iCs/>
          <w:szCs w:val="20"/>
        </w:rPr>
        <w:tab/>
      </w:r>
      <w:r w:rsidRPr="00105C2C">
        <w:t xml:space="preserve"> </w:t>
      </w:r>
      <w:r>
        <w:t xml:space="preserve">            =</w:t>
      </w:r>
      <w:r w:rsidRPr="004A6BA9">
        <w:rPr>
          <w:noProof/>
        </w:rPr>
        <w:t xml:space="preserve"> </w:t>
      </w:r>
      <w:r w:rsidRPr="00160615">
        <w:rPr>
          <w:b w:val="0"/>
          <w:bCs w:val="0"/>
          <w:sz w:val="20"/>
          <w:szCs w:val="20"/>
          <w:lang w:eastAsia="fr-FR"/>
        </w:rPr>
        <w:t>cahier de recherche</w:t>
      </w:r>
      <w:r w:rsidRPr="00AB4F57">
        <w:rPr>
          <w:noProof/>
          <w:lang w:eastAsia="fr-FR"/>
        </w:rPr>
        <w:t xml:space="preserve"> </w:t>
      </w:r>
      <w:r>
        <w:rPr>
          <w:noProof/>
          <w:lang w:eastAsia="fr-FR"/>
        </w:rPr>
        <w:t xml:space="preserve">/ </w:t>
      </w:r>
      <w:r w:rsidR="003C3767">
        <w:rPr>
          <w:noProof/>
          <w:lang w:eastAsia="fr-FR"/>
        </w:rPr>
        <w:t xml:space="preserve"> </w:t>
      </w:r>
      <w:r>
        <w:rPr>
          <w:noProof/>
          <w:lang w:eastAsia="fr-FR"/>
        </w:rPr>
        <w:t xml:space="preserve">         </w:t>
      </w:r>
      <w:r w:rsidRPr="00045D8F">
        <w:rPr>
          <w:b w:val="0"/>
          <w:bCs w:val="0"/>
          <w:noProof/>
          <w:sz w:val="20"/>
          <w:szCs w:val="20"/>
          <w:lang w:eastAsia="fr-FR"/>
        </w:rPr>
        <w:t>=  poly</w:t>
      </w:r>
    </w:p>
    <w:p w14:paraId="570DD70C" w14:textId="7F13A8F9" w:rsidR="00FE5161" w:rsidRPr="00105C2C" w:rsidRDefault="007A688E" w:rsidP="004A5E01">
      <w:pPr>
        <w:rPr>
          <w:sz w:val="14"/>
          <w:szCs w:val="14"/>
        </w:rPr>
      </w:pPr>
      <w:r w:rsidRPr="00105C2C">
        <w:rPr>
          <w:sz w:val="14"/>
          <w:szCs w:val="14"/>
        </w:rPr>
        <w:t>JY LE PIFRE</w:t>
      </w:r>
    </w:p>
    <w:p w14:paraId="48FFCE29" w14:textId="41D0A049" w:rsidR="00037D61" w:rsidRPr="00037D61" w:rsidRDefault="00037D61" w:rsidP="00105C2C">
      <w:pPr>
        <w:pStyle w:val="Paragraphedeliste"/>
        <w:numPr>
          <w:ilvl w:val="0"/>
          <w:numId w:val="2"/>
        </w:numPr>
        <w:spacing w:before="20"/>
        <w:ind w:left="431" w:right="85" w:hanging="431"/>
        <w:jc w:val="both"/>
        <w:rPr>
          <w:i/>
          <w:iCs/>
          <w:sz w:val="22"/>
          <w:szCs w:val="20"/>
          <w:u w:val="single"/>
        </w:rPr>
      </w:pPr>
      <w:r w:rsidRPr="00037D61">
        <w:rPr>
          <w:i/>
          <w:iCs/>
          <w:sz w:val="22"/>
          <w:szCs w:val="20"/>
          <w:u w:val="single"/>
        </w:rPr>
        <w:t>Objectifs</w:t>
      </w:r>
      <w:r w:rsidRPr="00037D61">
        <w:rPr>
          <w:i/>
          <w:iCs/>
          <w:sz w:val="22"/>
          <w:szCs w:val="20"/>
        </w:rPr>
        <w:t xml:space="preserve"> : </w:t>
      </w:r>
      <w:r w:rsidR="002A4F97">
        <w:rPr>
          <w:i/>
          <w:iCs/>
          <w:sz w:val="22"/>
          <w:szCs w:val="20"/>
        </w:rPr>
        <w:t>identifier</w:t>
      </w:r>
      <w:r w:rsidRPr="00037D61">
        <w:rPr>
          <w:i/>
          <w:iCs/>
          <w:sz w:val="22"/>
          <w:szCs w:val="20"/>
        </w:rPr>
        <w:t xml:space="preserve"> la réflexion et la réfraction lumineuse</w:t>
      </w:r>
      <w:r w:rsidR="00196870">
        <w:rPr>
          <w:i/>
          <w:iCs/>
          <w:sz w:val="22"/>
          <w:szCs w:val="20"/>
        </w:rPr>
        <w:t> ;</w:t>
      </w:r>
      <w:r w:rsidR="003719A1">
        <w:rPr>
          <w:i/>
          <w:iCs/>
          <w:sz w:val="22"/>
          <w:szCs w:val="20"/>
        </w:rPr>
        <w:t xml:space="preserve"> utiliser la vitesse de la lumière</w:t>
      </w:r>
      <w:r w:rsidR="001134CF">
        <w:rPr>
          <w:i/>
          <w:iCs/>
          <w:sz w:val="22"/>
          <w:szCs w:val="20"/>
        </w:rPr>
        <w:t>.</w:t>
      </w:r>
    </w:p>
    <w:p w14:paraId="1894DCD4" w14:textId="0E032DB5" w:rsidR="00D30787" w:rsidRDefault="00D30787" w:rsidP="00A429DE">
      <w:pPr>
        <w:spacing w:before="60"/>
        <w:rPr>
          <w:i/>
          <w:iCs/>
          <w:sz w:val="22"/>
          <w:szCs w:val="22"/>
        </w:rPr>
      </w:pPr>
      <w:r w:rsidRPr="00D30787">
        <w:rPr>
          <w:i/>
          <w:iCs/>
          <w:sz w:val="22"/>
          <w:szCs w:val="22"/>
          <w:u w:val="single"/>
        </w:rPr>
        <w:t>Constat et problématique</w:t>
      </w:r>
      <w:r w:rsidRPr="00D30787">
        <w:rPr>
          <w:i/>
          <w:iCs/>
          <w:sz w:val="22"/>
          <w:szCs w:val="22"/>
        </w:rPr>
        <w:t> : (voir le diaporama professeur)</w:t>
      </w:r>
    </w:p>
    <w:p w14:paraId="21E87401" w14:textId="74B0A366" w:rsidR="00863113" w:rsidRDefault="00863113" w:rsidP="00863113">
      <w:pPr>
        <w:jc w:val="both"/>
        <w:rPr>
          <w:bCs/>
          <w:iCs/>
          <w:sz w:val="22"/>
        </w:rPr>
      </w:pPr>
    </w:p>
    <w:tbl>
      <w:tblPr>
        <w:tblStyle w:val="Grilledutableau"/>
        <w:tblW w:w="0" w:type="auto"/>
        <w:tblLook w:val="04A0" w:firstRow="1" w:lastRow="0" w:firstColumn="1" w:lastColumn="0" w:noHBand="0" w:noVBand="1"/>
      </w:tblPr>
      <w:tblGrid>
        <w:gridCol w:w="6799"/>
        <w:gridCol w:w="3402"/>
      </w:tblGrid>
      <w:tr w:rsidR="00863113" w:rsidRPr="00863113" w14:paraId="4180B84C" w14:textId="77777777" w:rsidTr="00A429DE">
        <w:tc>
          <w:tcPr>
            <w:tcW w:w="6799" w:type="dxa"/>
            <w:tcBorders>
              <w:right w:val="single" w:sz="4" w:space="0" w:color="auto"/>
            </w:tcBorders>
          </w:tcPr>
          <w:p w14:paraId="6DB70CAC" w14:textId="19AF719B" w:rsidR="00863113" w:rsidRPr="00863113" w:rsidRDefault="00863113" w:rsidP="006808AA">
            <w:pPr>
              <w:spacing w:after="60"/>
              <w:jc w:val="both"/>
              <w:rPr>
                <w:b/>
                <w:bCs/>
                <w:i/>
                <w:iCs/>
                <w:sz w:val="22"/>
                <w:szCs w:val="22"/>
              </w:rPr>
            </w:pPr>
            <w:r w:rsidRPr="00863113">
              <w:rPr>
                <w:b/>
                <w:bCs/>
                <w:i/>
                <w:iCs/>
                <w:sz w:val="22"/>
                <w:szCs w:val="22"/>
              </w:rPr>
              <w:t xml:space="preserve">Document </w:t>
            </w:r>
            <w:proofErr w:type="gramStart"/>
            <w:r w:rsidRPr="00863113">
              <w:rPr>
                <w:b/>
                <w:bCs/>
                <w:i/>
                <w:iCs/>
                <w:sz w:val="22"/>
                <w:szCs w:val="22"/>
              </w:rPr>
              <w:t>1</w:t>
            </w:r>
            <w:r w:rsidR="006808AA">
              <w:rPr>
                <w:b/>
                <w:bCs/>
                <w:i/>
                <w:iCs/>
                <w:sz w:val="22"/>
                <w:szCs w:val="22"/>
              </w:rPr>
              <w:t xml:space="preserve"> </w:t>
            </w:r>
            <w:r w:rsidR="00B7211E">
              <w:rPr>
                <w:b/>
                <w:bCs/>
                <w:i/>
                <w:iCs/>
                <w:sz w:val="22"/>
                <w:szCs w:val="22"/>
              </w:rPr>
              <w:t xml:space="preserve"> </w:t>
            </w:r>
            <w:r w:rsidR="00DF2FE3">
              <w:rPr>
                <w:b/>
                <w:bCs/>
                <w:i/>
                <w:iCs/>
                <w:sz w:val="22"/>
                <w:szCs w:val="22"/>
              </w:rPr>
              <w:t>(</w:t>
            </w:r>
            <w:proofErr w:type="gramEnd"/>
            <w:r w:rsidR="006808AA">
              <w:rPr>
                <w:b/>
                <w:bCs/>
                <w:i/>
                <w:iCs/>
                <w:sz w:val="22"/>
                <w:szCs w:val="22"/>
              </w:rPr>
              <w:t>+</w:t>
            </w:r>
            <w:r w:rsidR="00B7211E">
              <w:rPr>
                <w:b/>
                <w:bCs/>
                <w:i/>
                <w:iCs/>
                <w:sz w:val="22"/>
                <w:szCs w:val="22"/>
              </w:rPr>
              <w:t xml:space="preserve"> </w:t>
            </w:r>
            <w:r w:rsidR="006808AA">
              <w:rPr>
                <w:b/>
                <w:bCs/>
                <w:i/>
                <w:iCs/>
                <w:sz w:val="22"/>
                <w:szCs w:val="22"/>
              </w:rPr>
              <w:t xml:space="preserve"> expérience prof.</w:t>
            </w:r>
            <w:r w:rsidR="00DF2FE3">
              <w:rPr>
                <w:b/>
                <w:bCs/>
                <w:i/>
                <w:iCs/>
                <w:sz w:val="22"/>
                <w:szCs w:val="22"/>
              </w:rPr>
              <w:t>)</w:t>
            </w:r>
            <w:r w:rsidRPr="00863113">
              <w:rPr>
                <w:b/>
                <w:bCs/>
                <w:i/>
                <w:iCs/>
                <w:sz w:val="22"/>
                <w:szCs w:val="22"/>
              </w:rPr>
              <w:t> :</w:t>
            </w:r>
            <w:r w:rsidR="00B7211E">
              <w:rPr>
                <w:b/>
                <w:bCs/>
                <w:i/>
                <w:iCs/>
                <w:sz w:val="22"/>
                <w:szCs w:val="22"/>
              </w:rPr>
              <w:t xml:space="preserve"> </w:t>
            </w:r>
            <w:r w:rsidRPr="00863113">
              <w:rPr>
                <w:b/>
                <w:bCs/>
                <w:i/>
                <w:iCs/>
                <w:sz w:val="22"/>
                <w:szCs w:val="22"/>
              </w:rPr>
              <w:t>réfraction et réflexion</w:t>
            </w:r>
          </w:p>
          <w:p w14:paraId="226E192C" w14:textId="60302A90" w:rsidR="00863113" w:rsidRPr="00863113" w:rsidRDefault="00822E8C" w:rsidP="009D7D91">
            <w:pPr>
              <w:spacing w:after="60"/>
              <w:jc w:val="center"/>
              <w:rPr>
                <w:bCs/>
                <w:iCs/>
                <w:sz w:val="22"/>
                <w:szCs w:val="22"/>
              </w:rPr>
            </w:pPr>
            <w:r w:rsidRPr="00863113">
              <w:rPr>
                <w:sz w:val="22"/>
                <w:szCs w:val="22"/>
              </w:rPr>
              <w:object w:dxaOrig="11175" w:dyaOrig="4395" w14:anchorId="6446DF2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41.5pt;height:94.5pt" o:ole="">
                  <v:imagedata r:id="rId9" o:title=""/>
                </v:shape>
                <o:OLEObject Type="Embed" ProgID="PBrush" ShapeID="_x0000_i1025" DrawAspect="Content" ObjectID="_1647685077" r:id="rId10"/>
              </w:object>
            </w:r>
          </w:p>
        </w:tc>
        <w:tc>
          <w:tcPr>
            <w:tcW w:w="3402" w:type="dxa"/>
            <w:tcBorders>
              <w:top w:val="nil"/>
              <w:left w:val="single" w:sz="4" w:space="0" w:color="auto"/>
              <w:bottom w:val="nil"/>
              <w:right w:val="nil"/>
            </w:tcBorders>
          </w:tcPr>
          <w:p w14:paraId="74C87C08" w14:textId="377963A3" w:rsidR="009D7D91" w:rsidRPr="00822E8C" w:rsidRDefault="00FF6670" w:rsidP="00725865">
            <w:pPr>
              <w:jc w:val="both"/>
              <w:rPr>
                <w:sz w:val="22"/>
                <w:szCs w:val="22"/>
              </w:rPr>
            </w:pPr>
            <w:r>
              <w:rPr>
                <w:noProof/>
              </w:rPr>
              <w:drawing>
                <wp:anchor distT="0" distB="0" distL="114300" distR="114300" simplePos="0" relativeHeight="251812864" behindDoc="0" locked="0" layoutInCell="1" allowOverlap="1" wp14:anchorId="2B1402F4" wp14:editId="0F748090">
                  <wp:simplePos x="0" y="0"/>
                  <wp:positionH relativeFrom="margin">
                    <wp:posOffset>106045</wp:posOffset>
                  </wp:positionH>
                  <wp:positionV relativeFrom="paragraph">
                    <wp:posOffset>-4445</wp:posOffset>
                  </wp:positionV>
                  <wp:extent cx="238125" cy="238125"/>
                  <wp:effectExtent l="0" t="0" r="9525" b="9525"/>
                  <wp:wrapNone/>
                  <wp:docPr id="62" name="Graphique 62" descr="Liv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 name="Books.svg"/>
                          <pic:cNvPicPr/>
                        </pic:nvPicPr>
                        <pic:blipFill>
                          <a:blip r:embed="rId11" cstate="print">
                            <a:extLst>
                              <a:ext uri="{28A0092B-C50C-407E-A947-70E740481C1C}">
                                <a14:useLocalDpi xmlns:a14="http://schemas.microsoft.com/office/drawing/2010/main" val="0"/>
                              </a:ext>
                              <a:ext uri="{96DAC541-7B7A-43D3-8B79-37D633B846F1}">
                                <asvg:svgBlip xmlns:asvg="http://schemas.microsoft.com/office/drawing/2016/SVG/main" r:embed="rId12"/>
                              </a:ext>
                            </a:extLst>
                          </a:blip>
                          <a:stretch>
                            <a:fillRect/>
                          </a:stretch>
                        </pic:blipFill>
                        <pic:spPr>
                          <a:xfrm>
                            <a:off x="0" y="0"/>
                            <a:ext cx="238125" cy="238125"/>
                          </a:xfrm>
                          <a:prstGeom prst="rect">
                            <a:avLst/>
                          </a:prstGeom>
                        </pic:spPr>
                      </pic:pic>
                    </a:graphicData>
                  </a:graphic>
                  <wp14:sizeRelH relativeFrom="margin">
                    <wp14:pctWidth>0</wp14:pctWidth>
                  </wp14:sizeRelH>
                  <wp14:sizeRelV relativeFrom="margin">
                    <wp14:pctHeight>0</wp14:pctHeight>
                  </wp14:sizeRelV>
                </wp:anchor>
              </w:drawing>
            </w:r>
            <w:r>
              <w:rPr>
                <w:noProof/>
              </w:rPr>
              <mc:AlternateContent>
                <mc:Choice Requires="wpg">
                  <w:drawing>
                    <wp:anchor distT="0" distB="0" distL="114300" distR="114300" simplePos="0" relativeHeight="251814912" behindDoc="0" locked="0" layoutInCell="1" allowOverlap="1" wp14:anchorId="116FFE2B" wp14:editId="783DADC2">
                      <wp:simplePos x="0" y="0"/>
                      <wp:positionH relativeFrom="margin">
                        <wp:posOffset>511810</wp:posOffset>
                      </wp:positionH>
                      <wp:positionV relativeFrom="paragraph">
                        <wp:posOffset>-53975</wp:posOffset>
                      </wp:positionV>
                      <wp:extent cx="1330325" cy="397510"/>
                      <wp:effectExtent l="0" t="0" r="22225" b="21590"/>
                      <wp:wrapNone/>
                      <wp:docPr id="20" name="Groupe 20"/>
                      <wp:cNvGraphicFramePr/>
                      <a:graphic xmlns:a="http://schemas.openxmlformats.org/drawingml/2006/main">
                        <a:graphicData uri="http://schemas.microsoft.com/office/word/2010/wordprocessingGroup">
                          <wpg:wgp>
                            <wpg:cNvGrpSpPr/>
                            <wpg:grpSpPr>
                              <a:xfrm>
                                <a:off x="0" y="0"/>
                                <a:ext cx="1330325" cy="397510"/>
                                <a:chOff x="34009" y="4462"/>
                                <a:chExt cx="1268222" cy="391936"/>
                              </a:xfrm>
                            </wpg:grpSpPr>
                            <wps:wsp>
                              <wps:cNvPr id="21" name="Rectangle : coins arrondis 21"/>
                              <wps:cNvSpPr/>
                              <wps:spPr>
                                <a:xfrm>
                                  <a:off x="34009" y="4462"/>
                                  <a:ext cx="1268222" cy="391936"/>
                                </a:xfrm>
                                <a:prstGeom prst="roundRect">
                                  <a:avLst/>
                                </a:prstGeom>
                                <a:solidFill>
                                  <a:srgbClr val="002060"/>
                                </a:solidFill>
                                <a:ln>
                                  <a:solidFill>
                                    <a:srgbClr val="00206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pic:pic xmlns:pic="http://schemas.openxmlformats.org/drawingml/2006/picture">
                              <pic:nvPicPr>
                                <pic:cNvPr id="22" name="Image 22"/>
                                <pic:cNvPicPr>
                                  <a:picLocks noChangeAspect="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72628" y="34078"/>
                                  <a:ext cx="271412" cy="336975"/>
                                </a:xfrm>
                                <a:prstGeom prst="rect">
                                  <a:avLst/>
                                </a:prstGeom>
                                <a:noFill/>
                                <a:ln>
                                  <a:noFill/>
                                </a:ln>
                              </pic:spPr>
                            </pic:pic>
                            <wps:wsp>
                              <wps:cNvPr id="23" name="Zone de texte 2"/>
                              <wps:cNvSpPr txBox="1">
                                <a:spLocks noChangeArrowheads="1"/>
                              </wps:cNvSpPr>
                              <wps:spPr bwMode="auto">
                                <a:xfrm>
                                  <a:off x="375028" y="34076"/>
                                  <a:ext cx="889537" cy="337315"/>
                                </a:xfrm>
                                <a:prstGeom prst="rect">
                                  <a:avLst/>
                                </a:prstGeom>
                                <a:solidFill>
                                  <a:srgbClr val="FFFFFF"/>
                                </a:solidFill>
                                <a:ln w="9525">
                                  <a:noFill/>
                                  <a:miter lim="800000"/>
                                  <a:headEnd/>
                                  <a:tailEnd/>
                                </a:ln>
                              </wps:spPr>
                              <wps:txbx>
                                <w:txbxContent>
                                  <w:p w14:paraId="3C88ED41" w14:textId="77777777" w:rsidR="004C670B" w:rsidRPr="009433DA" w:rsidRDefault="004C670B" w:rsidP="009D05E0">
                                    <w:pPr>
                                      <w:ind w:left="-142" w:right="-111"/>
                                      <w:rPr>
                                        <w:sz w:val="16"/>
                                        <w:szCs w:val="16"/>
                                      </w:rPr>
                                    </w:pPr>
                                    <w:r w:rsidRPr="009433DA">
                                      <w:rPr>
                                        <w:sz w:val="16"/>
                                        <w:szCs w:val="16"/>
                                        <w:u w:val="single"/>
                                      </w:rPr>
                                      <w:t>Capacité</w:t>
                                    </w:r>
                                    <w:r w:rsidRPr="009433DA">
                                      <w:rPr>
                                        <w:sz w:val="16"/>
                                        <w:szCs w:val="16"/>
                                      </w:rPr>
                                      <w:t> </w:t>
                                    </w:r>
                                    <w:r w:rsidRPr="00D72306">
                                      <w:rPr>
                                        <w:sz w:val="16"/>
                                        <w:szCs w:val="16"/>
                                      </w:rPr>
                                      <w:t xml:space="preserve">:     </w:t>
                                    </w:r>
                                    <w:r>
                                      <w:rPr>
                                        <w:sz w:val="16"/>
                                        <w:szCs w:val="16"/>
                                      </w:rPr>
                                      <w:t xml:space="preserve">     </w:t>
                                    </w:r>
                                    <w:proofErr w:type="spellStart"/>
                                    <w:r w:rsidRPr="00D72306">
                                      <w:rPr>
                                        <w:sz w:val="16"/>
                                        <w:szCs w:val="16"/>
                                      </w:rPr>
                                      <w:t>niv</w:t>
                                    </w:r>
                                    <w:proofErr w:type="spellEnd"/>
                                    <w:r w:rsidRPr="00D72306">
                                      <w:rPr>
                                        <w:sz w:val="16"/>
                                        <w:szCs w:val="16"/>
                                      </w:rPr>
                                      <w:t xml:space="preserve"> </w:t>
                                    </w:r>
                                    <w:r w:rsidRPr="00660327">
                                      <w:rPr>
                                        <w:b/>
                                        <w:sz w:val="16"/>
                                        <w:szCs w:val="16"/>
                                      </w:rPr>
                                      <w:t>1</w:t>
                                    </w:r>
                                  </w:p>
                                  <w:p w14:paraId="6C02A61C" w14:textId="77777777" w:rsidR="004C670B" w:rsidRPr="009433DA" w:rsidRDefault="004C670B" w:rsidP="009D05E0">
                                    <w:pPr>
                                      <w:ind w:left="-142"/>
                                      <w:rPr>
                                        <w:sz w:val="16"/>
                                        <w:szCs w:val="16"/>
                                      </w:rPr>
                                    </w:pPr>
                                    <w:r w:rsidRPr="009433DA">
                                      <w:rPr>
                                        <w:sz w:val="16"/>
                                        <w:szCs w:val="16"/>
                                      </w:rPr>
                                      <w:t>Trier des infos</w:t>
                                    </w:r>
                                  </w:p>
                                </w:txbxContent>
                              </wps:txbx>
                              <wps:bodyPr rot="0" vert="horz" wrap="square" lIns="91440" tIns="45720" rIns="91440" bIns="45720" anchor="t" anchorCtr="0">
                                <a:noAutofit/>
                              </wps:bodyPr>
                            </wps:wsp>
                          </wpg:wgp>
                        </a:graphicData>
                      </a:graphic>
                      <wp14:sizeRelH relativeFrom="margin">
                        <wp14:pctWidth>0</wp14:pctWidth>
                      </wp14:sizeRelH>
                      <wp14:sizeRelV relativeFrom="margin">
                        <wp14:pctHeight>0</wp14:pctHeight>
                      </wp14:sizeRelV>
                    </wp:anchor>
                  </w:drawing>
                </mc:Choice>
                <mc:Fallback>
                  <w:pict>
                    <v:group w14:anchorId="116FFE2B" id="Groupe 20" o:spid="_x0000_s1026" style="position:absolute;left:0;text-align:left;margin-left:40.3pt;margin-top:-4.25pt;width:104.75pt;height:31.3pt;z-index:251814912;mso-position-horizontal-relative:margin;mso-width-relative:margin;mso-height-relative:margin" coordorigin="340,44" coordsize="12682,3919"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">
                      <v:roundrect id="Rectangle : coins arrondis 21" o:spid="_x0000_s1027" style="position:absolute;left:340;top:44;width:12682;height:3919;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" fillcolor="#002060" strokecolor="#002060" strokeweight="1pt">
                        <v:stroke joinstyle="miter"/>
                      </v:roundrect>
                      <v:shape id="Image 22" o:spid="_x0000_s1028" type="#_x0000_t75" style="position:absolute;left:726;top:340;width:2714;height:337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">
                        <v:imagedata r:id="rId14" o:title=""/>
                      </v:shape>
                      <v:shapetype id="_x0000_t202" coordsize="21600,21600" o:spt="202" path="m,l,21600r21600,l21600,xe">
                        <v:stroke joinstyle="miter"/>
                        <v:path gradientshapeok="t" o:connecttype="rect"/>
                      </v:shapetype>
                      <v:shape id="Zone de texte 2" o:spid="_x0000_s1029" type="#_x0000_t202" style="position:absolute;left:3750;top:340;width:8895;height:337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" stroked="f">
                        <v:textbox>
                          <w:txbxContent>
                            <w:p w14:paraId="3C88ED41" w14:textId="77777777" w:rsidR="004C670B" w:rsidRPr="009433DA" w:rsidRDefault="004C670B" w:rsidP="009D05E0">
                              <w:pPr>
                                <w:ind w:left="-142" w:right="-111"/>
                                <w:rPr>
                                  <w:sz w:val="16"/>
                                  <w:szCs w:val="16"/>
                                </w:rPr>
                              </w:pPr>
                              <w:r w:rsidRPr="009433DA">
                                <w:rPr>
                                  <w:sz w:val="16"/>
                                  <w:szCs w:val="16"/>
                                  <w:u w:val="single"/>
                                </w:rPr>
                                <w:t>Capacité</w:t>
                              </w:r>
                              <w:r w:rsidRPr="009433DA">
                                <w:rPr>
                                  <w:sz w:val="16"/>
                                  <w:szCs w:val="16"/>
                                </w:rPr>
                                <w:t> </w:t>
                              </w:r>
                              <w:r w:rsidRPr="00D72306">
                                <w:rPr>
                                  <w:sz w:val="16"/>
                                  <w:szCs w:val="16"/>
                                </w:rPr>
                                <w:t xml:space="preserve">:     </w:t>
                              </w:r>
                              <w:r>
                                <w:rPr>
                                  <w:sz w:val="16"/>
                                  <w:szCs w:val="16"/>
                                </w:rPr>
                                <w:t xml:space="preserve">     </w:t>
                              </w:r>
                              <w:proofErr w:type="spellStart"/>
                              <w:r w:rsidRPr="00D72306">
                                <w:rPr>
                                  <w:sz w:val="16"/>
                                  <w:szCs w:val="16"/>
                                </w:rPr>
                                <w:t>niv</w:t>
                              </w:r>
                              <w:proofErr w:type="spellEnd"/>
                              <w:r w:rsidRPr="00D72306">
                                <w:rPr>
                                  <w:sz w:val="16"/>
                                  <w:szCs w:val="16"/>
                                </w:rPr>
                                <w:t xml:space="preserve"> </w:t>
                              </w:r>
                              <w:r w:rsidRPr="00660327">
                                <w:rPr>
                                  <w:b/>
                                  <w:sz w:val="16"/>
                                  <w:szCs w:val="16"/>
                                </w:rPr>
                                <w:t>1</w:t>
                              </w:r>
                            </w:p>
                            <w:p w14:paraId="6C02A61C" w14:textId="77777777" w:rsidR="004C670B" w:rsidRPr="009433DA" w:rsidRDefault="004C670B" w:rsidP="009D05E0">
                              <w:pPr>
                                <w:ind w:left="-142"/>
                                <w:rPr>
                                  <w:sz w:val="16"/>
                                  <w:szCs w:val="16"/>
                                </w:rPr>
                              </w:pPr>
                              <w:r w:rsidRPr="009433DA">
                                <w:rPr>
                                  <w:sz w:val="16"/>
                                  <w:szCs w:val="16"/>
                                </w:rPr>
                                <w:t>Trier des infos</w:t>
                              </w:r>
                            </w:p>
                          </w:txbxContent>
                        </v:textbox>
                      </v:shape>
                      <w10:wrap anchorx="margin"/>
                    </v:group>
                  </w:pict>
                </mc:Fallback>
              </mc:AlternateContent>
            </w:r>
          </w:p>
          <w:p w14:paraId="1A0C3B42" w14:textId="65692EC7" w:rsidR="00A429DE" w:rsidRPr="00822E8C" w:rsidRDefault="00A429DE" w:rsidP="00725865">
            <w:pPr>
              <w:jc w:val="both"/>
              <w:rPr>
                <w:sz w:val="22"/>
                <w:szCs w:val="22"/>
              </w:rPr>
            </w:pPr>
          </w:p>
          <w:p w14:paraId="0F347791" w14:textId="77777777" w:rsidR="003B41EB" w:rsidRPr="00822E8C" w:rsidRDefault="003B41EB" w:rsidP="00725865">
            <w:pPr>
              <w:jc w:val="both"/>
              <w:rPr>
                <w:sz w:val="22"/>
                <w:szCs w:val="22"/>
              </w:rPr>
            </w:pPr>
          </w:p>
          <w:p w14:paraId="51448F81" w14:textId="1688F94C" w:rsidR="00A429DE" w:rsidRDefault="002A4F97" w:rsidP="00725865">
            <w:pPr>
              <w:jc w:val="both"/>
              <w:rPr>
                <w:b/>
                <w:bCs/>
                <w:i/>
                <w:iCs/>
                <w:sz w:val="22"/>
                <w:szCs w:val="22"/>
              </w:rPr>
            </w:pPr>
            <w:r>
              <w:rPr>
                <w:b/>
                <w:bCs/>
                <w:i/>
                <w:iCs/>
                <w:sz w:val="22"/>
                <w:szCs w:val="22"/>
              </w:rPr>
              <w:t>Expérience professeur :</w:t>
            </w:r>
          </w:p>
          <w:p w14:paraId="70D0B32A" w14:textId="63FF58D7" w:rsidR="002A4F97" w:rsidRPr="003B41EB" w:rsidRDefault="003B41EB" w:rsidP="003B41EB">
            <w:pPr>
              <w:pStyle w:val="Paragraphedeliste"/>
              <w:numPr>
                <w:ilvl w:val="0"/>
                <w:numId w:val="10"/>
              </w:numPr>
              <w:jc w:val="both"/>
              <w:rPr>
                <w:b/>
                <w:bCs/>
                <w:i/>
                <w:iCs/>
                <w:sz w:val="22"/>
                <w:szCs w:val="22"/>
              </w:rPr>
            </w:pPr>
            <w:proofErr w:type="gramStart"/>
            <w:r>
              <w:rPr>
                <w:b/>
                <w:bCs/>
                <w:i/>
                <w:iCs/>
                <w:sz w:val="22"/>
                <w:szCs w:val="22"/>
              </w:rPr>
              <w:t>r</w:t>
            </w:r>
            <w:r w:rsidR="002A4F97" w:rsidRPr="003B41EB">
              <w:rPr>
                <w:b/>
                <w:bCs/>
                <w:i/>
                <w:iCs/>
                <w:sz w:val="22"/>
                <w:szCs w:val="22"/>
              </w:rPr>
              <w:t>éflexion</w:t>
            </w:r>
            <w:proofErr w:type="gramEnd"/>
            <w:r w:rsidR="002A4F97" w:rsidRPr="003B41EB">
              <w:rPr>
                <w:b/>
                <w:bCs/>
                <w:i/>
                <w:iCs/>
                <w:sz w:val="22"/>
                <w:szCs w:val="22"/>
              </w:rPr>
              <w:t xml:space="preserve"> et réfraction </w:t>
            </w:r>
          </w:p>
          <w:p w14:paraId="1F0409F7" w14:textId="5E822782" w:rsidR="002A4F97" w:rsidRPr="003B41EB" w:rsidRDefault="002A4F97" w:rsidP="003B41EB">
            <w:pPr>
              <w:pStyle w:val="Paragraphedeliste"/>
              <w:numPr>
                <w:ilvl w:val="0"/>
                <w:numId w:val="10"/>
              </w:numPr>
              <w:jc w:val="both"/>
              <w:rPr>
                <w:b/>
                <w:bCs/>
                <w:i/>
                <w:iCs/>
                <w:sz w:val="22"/>
                <w:szCs w:val="22"/>
              </w:rPr>
            </w:pPr>
            <w:proofErr w:type="gramStart"/>
            <w:r w:rsidRPr="003B41EB">
              <w:rPr>
                <w:b/>
                <w:bCs/>
                <w:i/>
                <w:iCs/>
                <w:sz w:val="22"/>
                <w:szCs w:val="22"/>
              </w:rPr>
              <w:t>réflexion</w:t>
            </w:r>
            <w:proofErr w:type="gramEnd"/>
            <w:r w:rsidRPr="003B41EB">
              <w:rPr>
                <w:b/>
                <w:bCs/>
                <w:i/>
                <w:iCs/>
                <w:sz w:val="22"/>
                <w:szCs w:val="22"/>
              </w:rPr>
              <w:t xml:space="preserve"> totale</w:t>
            </w:r>
          </w:p>
          <w:p w14:paraId="5B3BDABE" w14:textId="77777777" w:rsidR="00A429DE" w:rsidRDefault="00A429DE" w:rsidP="00725865">
            <w:pPr>
              <w:jc w:val="both"/>
              <w:rPr>
                <w:b/>
                <w:bCs/>
                <w:i/>
                <w:iCs/>
                <w:sz w:val="22"/>
                <w:szCs w:val="22"/>
              </w:rPr>
            </w:pPr>
          </w:p>
          <w:p w14:paraId="4A4B30F2" w14:textId="77777777" w:rsidR="00863113" w:rsidRDefault="00863113" w:rsidP="00725865">
            <w:pPr>
              <w:jc w:val="both"/>
              <w:rPr>
                <w:b/>
                <w:bCs/>
                <w:i/>
                <w:iCs/>
                <w:sz w:val="22"/>
                <w:szCs w:val="22"/>
              </w:rPr>
            </w:pPr>
            <w:r w:rsidRPr="00863113">
              <w:rPr>
                <w:b/>
                <w:bCs/>
                <w:i/>
                <w:iCs/>
                <w:sz w:val="22"/>
                <w:szCs w:val="22"/>
              </w:rPr>
              <w:t>Document 2 : fontaine</w:t>
            </w:r>
            <w:r>
              <w:rPr>
                <w:b/>
                <w:bCs/>
                <w:i/>
                <w:iCs/>
                <w:sz w:val="22"/>
                <w:szCs w:val="22"/>
              </w:rPr>
              <w:t>s</w:t>
            </w:r>
            <w:r w:rsidR="006808AA">
              <w:rPr>
                <w:b/>
                <w:bCs/>
                <w:i/>
                <w:iCs/>
                <w:sz w:val="22"/>
                <w:szCs w:val="22"/>
              </w:rPr>
              <w:t xml:space="preserve"> </w:t>
            </w:r>
            <w:r>
              <w:rPr>
                <w:b/>
                <w:bCs/>
                <w:i/>
                <w:iCs/>
                <w:sz w:val="22"/>
                <w:szCs w:val="22"/>
              </w:rPr>
              <w:t>l</w:t>
            </w:r>
            <w:r w:rsidRPr="00863113">
              <w:rPr>
                <w:b/>
                <w:bCs/>
                <w:i/>
                <w:iCs/>
                <w:sz w:val="22"/>
                <w:szCs w:val="22"/>
              </w:rPr>
              <w:t>umineuse</w:t>
            </w:r>
            <w:r>
              <w:rPr>
                <w:b/>
                <w:bCs/>
                <w:i/>
                <w:iCs/>
                <w:sz w:val="22"/>
                <w:szCs w:val="22"/>
              </w:rPr>
              <w:t>s</w:t>
            </w:r>
          </w:p>
          <w:p w14:paraId="543CF49B" w14:textId="535313EE" w:rsidR="006808AA" w:rsidRPr="002A4F97" w:rsidRDefault="006808AA" w:rsidP="002A4F97">
            <w:pPr>
              <w:jc w:val="center"/>
              <w:rPr>
                <w:bCs/>
                <w:i/>
                <w:iCs/>
                <w:sz w:val="22"/>
                <w:szCs w:val="22"/>
              </w:rPr>
            </w:pPr>
            <w:r>
              <w:rPr>
                <w:bCs/>
                <w:i/>
                <w:iCs/>
                <w:sz w:val="22"/>
                <w:szCs w:val="22"/>
              </w:rPr>
              <w:t>(Voir le d</w:t>
            </w:r>
            <w:r w:rsidRPr="006808AA">
              <w:rPr>
                <w:bCs/>
                <w:i/>
                <w:iCs/>
                <w:sz w:val="22"/>
                <w:szCs w:val="22"/>
              </w:rPr>
              <w:t>iaporama professeur</w:t>
            </w:r>
            <w:r>
              <w:rPr>
                <w:bCs/>
                <w:i/>
                <w:iCs/>
                <w:sz w:val="22"/>
                <w:szCs w:val="22"/>
              </w:rPr>
              <w:t>)</w:t>
            </w:r>
          </w:p>
        </w:tc>
      </w:tr>
    </w:tbl>
    <w:p w14:paraId="022B1B39" w14:textId="554B9792" w:rsidR="009D05E0" w:rsidRPr="00863113" w:rsidRDefault="009D05E0" w:rsidP="009D05E0">
      <w:pPr>
        <w:pStyle w:val="Corpsdetexte"/>
        <w:rPr>
          <w:color w:val="auto"/>
          <w:szCs w:val="22"/>
        </w:rPr>
      </w:pPr>
    </w:p>
    <w:tbl>
      <w:tblPr>
        <w:tblW w:w="0" w:type="auto"/>
        <w:tblInd w:w="-25" w:type="dxa"/>
        <w:tblLayout w:type="fixed"/>
        <w:tblCellMar>
          <w:left w:w="70" w:type="dxa"/>
          <w:right w:w="70" w:type="dxa"/>
        </w:tblCellMar>
        <w:tblLook w:val="0000" w:firstRow="0" w:lastRow="0" w:firstColumn="0" w:lastColumn="0" w:noHBand="0" w:noVBand="0"/>
      </w:tblPr>
      <w:tblGrid>
        <w:gridCol w:w="10226"/>
      </w:tblGrid>
      <w:tr w:rsidR="00037D61" w14:paraId="25F68AC5" w14:textId="77777777" w:rsidTr="00863113">
        <w:tc>
          <w:tcPr>
            <w:tcW w:w="10226" w:type="dxa"/>
            <w:tcBorders>
              <w:top w:val="single" w:sz="4" w:space="0" w:color="000000"/>
              <w:left w:val="single" w:sz="4" w:space="0" w:color="000000"/>
              <w:bottom w:val="single" w:sz="4" w:space="0" w:color="000000"/>
              <w:right w:val="single" w:sz="4" w:space="0" w:color="000000"/>
            </w:tcBorders>
            <w:shd w:val="clear" w:color="auto" w:fill="auto"/>
          </w:tcPr>
          <w:p w14:paraId="4AC0047E" w14:textId="6D0E5EA9" w:rsidR="00037D61" w:rsidRPr="00684708" w:rsidRDefault="00037D61" w:rsidP="009D05E0">
            <w:pPr>
              <w:pStyle w:val="Titre7"/>
              <w:keepLines w:val="0"/>
              <w:numPr>
                <w:ilvl w:val="6"/>
                <w:numId w:val="9"/>
              </w:numPr>
              <w:tabs>
                <w:tab w:val="clear" w:pos="1296"/>
                <w:tab w:val="num" w:pos="0"/>
              </w:tabs>
              <w:snapToGrid w:val="0"/>
              <w:spacing w:before="0" w:after="60"/>
              <w:ind w:left="1298" w:hanging="1298"/>
              <w:jc w:val="both"/>
              <w:rPr>
                <w:rFonts w:ascii="Times New Roman" w:hAnsi="Times New Roman" w:cs="Times New Roman"/>
                <w:b/>
                <w:color w:val="auto"/>
                <w:sz w:val="22"/>
                <w:szCs w:val="22"/>
              </w:rPr>
            </w:pPr>
            <w:r w:rsidRPr="00863113">
              <w:rPr>
                <w:rFonts w:ascii="Times New Roman" w:hAnsi="Times New Roman" w:cs="Times New Roman"/>
                <w:b/>
                <w:color w:val="auto"/>
                <w:sz w:val="22"/>
                <w:szCs w:val="22"/>
              </w:rPr>
              <w:t xml:space="preserve">Document </w:t>
            </w:r>
            <w:r w:rsidR="00863113" w:rsidRPr="00863113">
              <w:rPr>
                <w:rFonts w:ascii="Times New Roman" w:hAnsi="Times New Roman" w:cs="Times New Roman"/>
                <w:b/>
                <w:color w:val="auto"/>
                <w:sz w:val="22"/>
                <w:szCs w:val="22"/>
              </w:rPr>
              <w:t>3</w:t>
            </w:r>
            <w:r w:rsidRPr="00863113">
              <w:rPr>
                <w:rFonts w:ascii="Times New Roman" w:hAnsi="Times New Roman" w:cs="Times New Roman"/>
                <w:b/>
                <w:color w:val="auto"/>
                <w:sz w:val="22"/>
                <w:szCs w:val="22"/>
              </w:rPr>
              <w:t> :</w:t>
            </w:r>
            <w:r w:rsidRPr="00863113">
              <w:rPr>
                <w:rFonts w:ascii="Times New Roman" w:hAnsi="Times New Roman" w:cs="Times New Roman"/>
                <w:b/>
                <w:i w:val="0"/>
                <w:color w:val="auto"/>
                <w:sz w:val="22"/>
                <w:szCs w:val="22"/>
              </w:rPr>
              <w:t xml:space="preserve"> </w:t>
            </w:r>
            <w:r w:rsidRPr="00684708">
              <w:rPr>
                <w:rFonts w:ascii="Times New Roman" w:hAnsi="Times New Roman" w:cs="Times New Roman"/>
                <w:b/>
                <w:color w:val="auto"/>
                <w:sz w:val="22"/>
                <w:szCs w:val="22"/>
              </w:rPr>
              <w:t>guidage de la lumière dans une fibre optique</w:t>
            </w:r>
            <w:r w:rsidR="00F70DC5">
              <w:rPr>
                <w:rFonts w:ascii="Times New Roman" w:hAnsi="Times New Roman" w:cs="Times New Roman"/>
                <w:b/>
                <w:color w:val="auto"/>
                <w:sz w:val="22"/>
                <w:szCs w:val="22"/>
              </w:rPr>
              <w:t xml:space="preserve"> </w:t>
            </w:r>
          </w:p>
          <w:p w14:paraId="1983B577" w14:textId="7280485E" w:rsidR="00037D61" w:rsidRDefault="00037D61" w:rsidP="00723680">
            <w:pPr>
              <w:pStyle w:val="NormalWeb"/>
              <w:spacing w:before="20" w:beforeAutospacing="0" w:after="0" w:afterAutospacing="0"/>
              <w:jc w:val="both"/>
              <w:rPr>
                <w:i/>
                <w:iCs/>
                <w:sz w:val="22"/>
              </w:rPr>
            </w:pPr>
            <w:r>
              <w:rPr>
                <w:i/>
                <w:iCs/>
                <w:sz w:val="22"/>
              </w:rPr>
              <w:t xml:space="preserve">Une </w:t>
            </w:r>
            <w:r>
              <w:rPr>
                <w:b/>
                <w:bCs/>
                <w:i/>
                <w:iCs/>
                <w:sz w:val="22"/>
              </w:rPr>
              <w:t>fibre optique</w:t>
            </w:r>
            <w:r>
              <w:rPr>
                <w:i/>
                <w:iCs/>
                <w:sz w:val="22"/>
              </w:rPr>
              <w:t xml:space="preserve"> est un cylindre en verre (silice) très fin qui a la propriété de </w:t>
            </w:r>
            <w:r w:rsidR="00BD1AA9">
              <w:rPr>
                <w:i/>
                <w:iCs/>
                <w:sz w:val="22"/>
              </w:rPr>
              <w:t>guider</w:t>
            </w:r>
            <w:r>
              <w:rPr>
                <w:i/>
                <w:iCs/>
                <w:sz w:val="22"/>
              </w:rPr>
              <w:t xml:space="preserve"> la lum</w:t>
            </w:r>
            <w:r w:rsidR="00BD1AA9">
              <w:rPr>
                <w:i/>
                <w:iCs/>
                <w:sz w:val="22"/>
              </w:rPr>
              <w:t>ière</w:t>
            </w:r>
            <w:r>
              <w:rPr>
                <w:i/>
                <w:iCs/>
                <w:sz w:val="22"/>
              </w:rPr>
              <w:t>.</w:t>
            </w:r>
            <w:r w:rsidR="00634510">
              <w:rPr>
                <w:i/>
                <w:iCs/>
                <w:sz w:val="22"/>
              </w:rPr>
              <w:t xml:space="preserve"> </w:t>
            </w:r>
            <w:r>
              <w:rPr>
                <w:i/>
                <w:iCs/>
                <w:sz w:val="22"/>
              </w:rPr>
              <w:t xml:space="preserve">La fibre optique à saut d’indice est constituée d'un cœur transparent </w:t>
            </w:r>
            <w:r w:rsidR="00634510">
              <w:rPr>
                <w:i/>
                <w:iCs/>
                <w:sz w:val="22"/>
              </w:rPr>
              <w:t xml:space="preserve">en silice </w:t>
            </w:r>
            <w:r>
              <w:rPr>
                <w:i/>
                <w:iCs/>
                <w:sz w:val="22"/>
              </w:rPr>
              <w:t>entouré d'une gaine d’un matériau similaire mais</w:t>
            </w:r>
            <w:r w:rsidR="004723F0">
              <w:rPr>
                <w:i/>
                <w:iCs/>
                <w:sz w:val="22"/>
              </w:rPr>
              <w:t xml:space="preserve"> d’</w:t>
            </w:r>
            <w:r w:rsidR="004723F0" w:rsidRPr="00462A17">
              <w:rPr>
                <w:b/>
                <w:bCs/>
                <w:i/>
                <w:iCs/>
                <w:sz w:val="22"/>
              </w:rPr>
              <w:t>indice de réfraction</w:t>
            </w:r>
            <w:r w:rsidR="004723F0">
              <w:rPr>
                <w:i/>
                <w:iCs/>
                <w:sz w:val="22"/>
              </w:rPr>
              <w:t xml:space="preserve"> </w:t>
            </w:r>
            <w:r w:rsidR="00E47425">
              <w:rPr>
                <w:i/>
                <w:iCs/>
                <w:sz w:val="22"/>
              </w:rPr>
              <w:t xml:space="preserve">(caractéristique optique du milieu) </w:t>
            </w:r>
            <w:r w:rsidR="004723F0">
              <w:rPr>
                <w:i/>
                <w:iCs/>
                <w:sz w:val="22"/>
              </w:rPr>
              <w:t>légèrement plus bas</w:t>
            </w:r>
            <w:r>
              <w:rPr>
                <w:i/>
                <w:iCs/>
                <w:sz w:val="22"/>
              </w:rPr>
              <w:t>.</w:t>
            </w:r>
          </w:p>
          <w:p w14:paraId="6CD5564B" w14:textId="0C9D80B2" w:rsidR="00037D61" w:rsidRDefault="00037D61" w:rsidP="00723680">
            <w:pPr>
              <w:pStyle w:val="NormalWeb"/>
              <w:spacing w:before="20" w:beforeAutospacing="0" w:after="0" w:afterAutospacing="0"/>
              <w:jc w:val="both"/>
              <w:rPr>
                <w:i/>
                <w:iCs/>
                <w:sz w:val="22"/>
              </w:rPr>
            </w:pPr>
            <w:r>
              <w:rPr>
                <w:i/>
                <w:iCs/>
                <w:sz w:val="22"/>
              </w:rPr>
              <w:t xml:space="preserve">Lorsqu'un </w:t>
            </w:r>
            <w:r w:rsidRPr="00105C2C">
              <w:rPr>
                <w:b/>
                <w:bCs/>
                <w:i/>
                <w:iCs/>
                <w:sz w:val="22"/>
              </w:rPr>
              <w:t xml:space="preserve">rayon lumineux </w:t>
            </w:r>
            <w:r w:rsidR="00105C2C" w:rsidRPr="00105C2C">
              <w:rPr>
                <w:b/>
                <w:bCs/>
                <w:i/>
                <w:iCs/>
                <w:sz w:val="22"/>
              </w:rPr>
              <w:t>incident</w:t>
            </w:r>
            <w:r w:rsidR="00105C2C">
              <w:rPr>
                <w:i/>
                <w:iCs/>
                <w:sz w:val="22"/>
              </w:rPr>
              <w:t xml:space="preserve"> </w:t>
            </w:r>
            <w:r w:rsidR="000A54E0">
              <w:rPr>
                <w:i/>
                <w:iCs/>
                <w:sz w:val="22"/>
              </w:rPr>
              <w:t>(1</w:t>
            </w:r>
            <w:r w:rsidR="00BB52F2">
              <w:rPr>
                <w:i/>
                <w:iCs/>
                <w:sz w:val="22"/>
              </w:rPr>
              <w:t>)</w:t>
            </w:r>
            <w:r w:rsidR="00822E8C">
              <w:rPr>
                <w:i/>
                <w:iCs/>
                <w:sz w:val="22"/>
              </w:rPr>
              <w:t xml:space="preserve"> (</w:t>
            </w:r>
            <w:r w:rsidR="00743AE0" w:rsidRPr="00822E8C">
              <w:rPr>
                <w:i/>
                <w:iCs/>
                <w:sz w:val="22"/>
                <w:szCs w:val="22"/>
                <w:u w:val="single"/>
              </w:rPr>
              <w:t>schéma</w:t>
            </w:r>
            <w:r w:rsidR="00CE21D3" w:rsidRPr="00822E8C">
              <w:rPr>
                <w:i/>
                <w:iCs/>
                <w:sz w:val="22"/>
                <w:szCs w:val="22"/>
                <w:u w:val="single"/>
              </w:rPr>
              <w:t xml:space="preserve"> 2</w:t>
            </w:r>
            <w:r w:rsidR="00743AE0" w:rsidRPr="00822E8C">
              <w:rPr>
                <w:i/>
                <w:iCs/>
                <w:sz w:val="22"/>
                <w:szCs w:val="22"/>
                <w:u w:val="single"/>
              </w:rPr>
              <w:t xml:space="preserve"> ci-dessous</w:t>
            </w:r>
            <w:r w:rsidR="00743AE0">
              <w:rPr>
                <w:i/>
                <w:iCs/>
                <w:sz w:val="22"/>
              </w:rPr>
              <w:t>)</w:t>
            </w:r>
            <w:r w:rsidR="000A54E0">
              <w:rPr>
                <w:i/>
                <w:iCs/>
                <w:sz w:val="22"/>
              </w:rPr>
              <w:t xml:space="preserve"> </w:t>
            </w:r>
            <w:r>
              <w:rPr>
                <w:i/>
                <w:iCs/>
                <w:sz w:val="22"/>
              </w:rPr>
              <w:t>entre dans une fibre optique à une extrémité</w:t>
            </w:r>
            <w:r w:rsidR="00105C2C">
              <w:rPr>
                <w:i/>
                <w:iCs/>
                <w:sz w:val="22"/>
              </w:rPr>
              <w:t xml:space="preserve">, il </w:t>
            </w:r>
            <w:r w:rsidR="000A54E0">
              <w:rPr>
                <w:i/>
                <w:iCs/>
                <w:sz w:val="22"/>
              </w:rPr>
              <w:t>est d’abord</w:t>
            </w:r>
            <w:r w:rsidR="00105C2C">
              <w:rPr>
                <w:i/>
                <w:iCs/>
                <w:sz w:val="22"/>
              </w:rPr>
              <w:t xml:space="preserve"> </w:t>
            </w:r>
            <w:r w:rsidR="00105C2C" w:rsidRPr="00105C2C">
              <w:rPr>
                <w:b/>
                <w:bCs/>
                <w:i/>
                <w:iCs/>
                <w:sz w:val="22"/>
              </w:rPr>
              <w:t>réfract</w:t>
            </w:r>
            <w:r w:rsidR="000A54E0">
              <w:rPr>
                <w:b/>
                <w:bCs/>
                <w:i/>
                <w:iCs/>
                <w:sz w:val="22"/>
              </w:rPr>
              <w:t>é</w:t>
            </w:r>
            <w:r w:rsidR="00105C2C">
              <w:rPr>
                <w:i/>
                <w:iCs/>
                <w:sz w:val="22"/>
              </w:rPr>
              <w:t>, c’est-à-dire qu’il pénètre dans la fibre en changeant de direction</w:t>
            </w:r>
            <w:r w:rsidR="000A54E0">
              <w:rPr>
                <w:i/>
                <w:iCs/>
                <w:sz w:val="22"/>
              </w:rPr>
              <w:t xml:space="preserve"> (2)</w:t>
            </w:r>
            <w:r w:rsidR="0075115A">
              <w:rPr>
                <w:i/>
                <w:iCs/>
                <w:sz w:val="22"/>
              </w:rPr>
              <w:t>, tandis qu’</w:t>
            </w:r>
            <w:r w:rsidR="000A54E0">
              <w:rPr>
                <w:i/>
                <w:iCs/>
                <w:sz w:val="22"/>
              </w:rPr>
              <w:t xml:space="preserve">une petite partie </w:t>
            </w:r>
            <w:r w:rsidR="00822E8C">
              <w:rPr>
                <w:i/>
                <w:iCs/>
                <w:sz w:val="22"/>
              </w:rPr>
              <w:t xml:space="preserve">(3) </w:t>
            </w:r>
            <w:r w:rsidR="000A54E0">
              <w:rPr>
                <w:i/>
                <w:iCs/>
                <w:sz w:val="22"/>
              </w:rPr>
              <w:t xml:space="preserve">peut être aussi </w:t>
            </w:r>
            <w:r w:rsidR="000A54E0" w:rsidRPr="000A54E0">
              <w:rPr>
                <w:b/>
                <w:bCs/>
                <w:i/>
                <w:iCs/>
                <w:sz w:val="22"/>
              </w:rPr>
              <w:t>réfléchie</w:t>
            </w:r>
            <w:r w:rsidR="000A54E0">
              <w:rPr>
                <w:i/>
                <w:iCs/>
                <w:sz w:val="22"/>
              </w:rPr>
              <w:t xml:space="preserve"> sur la face d’entrée</w:t>
            </w:r>
            <w:r w:rsidR="00105C2C">
              <w:rPr>
                <w:i/>
                <w:iCs/>
                <w:sz w:val="22"/>
              </w:rPr>
              <w:t xml:space="preserve">. </w:t>
            </w:r>
            <w:r w:rsidR="000A54E0">
              <w:rPr>
                <w:i/>
                <w:iCs/>
                <w:sz w:val="22"/>
              </w:rPr>
              <w:t>A</w:t>
            </w:r>
            <w:r w:rsidR="00105C2C">
              <w:rPr>
                <w:i/>
                <w:iCs/>
                <w:sz w:val="22"/>
              </w:rPr>
              <w:t xml:space="preserve">vec </w:t>
            </w:r>
            <w:r>
              <w:rPr>
                <w:i/>
                <w:iCs/>
                <w:sz w:val="22"/>
              </w:rPr>
              <w:t xml:space="preserve">un </w:t>
            </w:r>
            <w:r w:rsidRPr="00105C2C">
              <w:rPr>
                <w:i/>
                <w:iCs/>
                <w:sz w:val="22"/>
              </w:rPr>
              <w:t xml:space="preserve">angle </w:t>
            </w:r>
            <w:r w:rsidR="00105C2C" w:rsidRPr="00105C2C">
              <w:rPr>
                <w:i/>
                <w:iCs/>
                <w:sz w:val="22"/>
              </w:rPr>
              <w:t xml:space="preserve">de réfraction </w:t>
            </w:r>
            <w:r w:rsidR="000A54E0">
              <w:rPr>
                <w:i/>
                <w:iCs/>
                <w:sz w:val="22"/>
              </w:rPr>
              <w:t xml:space="preserve">(et donc d’incidence) </w:t>
            </w:r>
            <w:r w:rsidRPr="00105C2C">
              <w:rPr>
                <w:i/>
                <w:iCs/>
                <w:sz w:val="22"/>
              </w:rPr>
              <w:t>adéquat</w:t>
            </w:r>
            <w:r w:rsidR="00822E8C">
              <w:rPr>
                <w:i/>
                <w:iCs/>
                <w:sz w:val="22"/>
              </w:rPr>
              <w:t xml:space="preserve"> sur la face d’entrée</w:t>
            </w:r>
            <w:r w:rsidR="000A54E0">
              <w:rPr>
                <w:i/>
                <w:iCs/>
                <w:sz w:val="22"/>
              </w:rPr>
              <w:t xml:space="preserve">, </w:t>
            </w:r>
            <w:r w:rsidR="0075115A">
              <w:rPr>
                <w:i/>
                <w:iCs/>
                <w:sz w:val="22"/>
              </w:rPr>
              <w:t>le rayon entrant</w:t>
            </w:r>
            <w:r>
              <w:rPr>
                <w:i/>
                <w:iCs/>
                <w:sz w:val="22"/>
              </w:rPr>
              <w:t xml:space="preserve"> est entièrement </w:t>
            </w:r>
            <w:r w:rsidRPr="00105C2C">
              <w:rPr>
                <w:b/>
                <w:bCs/>
                <w:i/>
                <w:iCs/>
                <w:sz w:val="22"/>
              </w:rPr>
              <w:t>réfléchi</w:t>
            </w:r>
            <w:r>
              <w:rPr>
                <w:i/>
                <w:iCs/>
                <w:sz w:val="22"/>
              </w:rPr>
              <w:t xml:space="preserve"> à l'interface entre </w:t>
            </w:r>
            <w:r w:rsidR="00105C2C">
              <w:rPr>
                <w:i/>
                <w:iCs/>
                <w:sz w:val="22"/>
              </w:rPr>
              <w:t>le cœur et la gaine</w:t>
            </w:r>
            <w:r w:rsidR="000A54E0">
              <w:rPr>
                <w:i/>
                <w:iCs/>
                <w:sz w:val="22"/>
              </w:rPr>
              <w:t xml:space="preserve"> (4)</w:t>
            </w:r>
            <w:r>
              <w:rPr>
                <w:i/>
                <w:iCs/>
                <w:sz w:val="22"/>
              </w:rPr>
              <w:t xml:space="preserve">. </w:t>
            </w:r>
            <w:r w:rsidR="0075115A">
              <w:rPr>
                <w:i/>
                <w:iCs/>
                <w:sz w:val="22"/>
              </w:rPr>
              <w:t>Il</w:t>
            </w:r>
            <w:r>
              <w:rPr>
                <w:i/>
                <w:iCs/>
                <w:sz w:val="22"/>
              </w:rPr>
              <w:t xml:space="preserve"> est alors confiné dans le cœur</w:t>
            </w:r>
            <w:r w:rsidR="0075115A">
              <w:rPr>
                <w:i/>
                <w:iCs/>
                <w:sz w:val="22"/>
              </w:rPr>
              <w:t>,</w:t>
            </w:r>
            <w:r>
              <w:rPr>
                <w:i/>
                <w:iCs/>
                <w:sz w:val="22"/>
              </w:rPr>
              <w:t xml:space="preserve"> se propage</w:t>
            </w:r>
            <w:r w:rsidR="0075115A">
              <w:rPr>
                <w:i/>
                <w:iCs/>
                <w:sz w:val="22"/>
              </w:rPr>
              <w:t>ant</w:t>
            </w:r>
            <w:r>
              <w:rPr>
                <w:i/>
                <w:iCs/>
                <w:sz w:val="22"/>
              </w:rPr>
              <w:t xml:space="preserve"> en zigzag par de multiples </w:t>
            </w:r>
            <w:r>
              <w:rPr>
                <w:b/>
                <w:bCs/>
                <w:i/>
                <w:iCs/>
                <w:sz w:val="22"/>
              </w:rPr>
              <w:t>réflexions totales</w:t>
            </w:r>
            <w:r>
              <w:rPr>
                <w:i/>
                <w:iCs/>
                <w:sz w:val="22"/>
              </w:rPr>
              <w:t xml:space="preserve"> jusqu'à l'autre extrémité de la fibr</w:t>
            </w:r>
            <w:r w:rsidR="000A54E0">
              <w:rPr>
                <w:i/>
                <w:iCs/>
                <w:sz w:val="22"/>
              </w:rPr>
              <w:t>e</w:t>
            </w:r>
            <w:r>
              <w:rPr>
                <w:i/>
                <w:iCs/>
                <w:sz w:val="22"/>
              </w:rPr>
              <w:t>.</w:t>
            </w:r>
          </w:p>
          <w:p w14:paraId="4F5C60B3" w14:textId="0674FB1A" w:rsidR="00037D61" w:rsidRDefault="00037D61" w:rsidP="00B55A35">
            <w:pPr>
              <w:spacing w:before="60"/>
              <w:jc w:val="both"/>
            </w:pPr>
            <w:r>
              <w:rPr>
                <w:i/>
                <w:iCs/>
                <w:sz w:val="22"/>
              </w:rPr>
              <w:t>Le guidage par fibre optique est utilisé dans de nombreuses applications, comme les fibroscopes et les t</w:t>
            </w:r>
            <w:r w:rsidR="00CE21D3">
              <w:rPr>
                <w:i/>
                <w:iCs/>
                <w:sz w:val="22"/>
              </w:rPr>
              <w:t>élécommunicat</w:t>
            </w:r>
            <w:r>
              <w:rPr>
                <w:i/>
                <w:iCs/>
                <w:sz w:val="22"/>
              </w:rPr>
              <w:t xml:space="preserve">ions terrestres et océaniques </w:t>
            </w:r>
            <w:r w:rsidR="00CE21D3">
              <w:rPr>
                <w:i/>
                <w:iCs/>
                <w:sz w:val="22"/>
              </w:rPr>
              <w:t>(réseau internet</w:t>
            </w:r>
            <w:r w:rsidR="00A13F37">
              <w:rPr>
                <w:i/>
                <w:iCs/>
                <w:sz w:val="22"/>
              </w:rPr>
              <w:t>) : elle permet de transmettre des données</w:t>
            </w:r>
            <w:r w:rsidR="00C61EEA">
              <w:rPr>
                <w:i/>
                <w:iCs/>
                <w:sz w:val="22"/>
              </w:rPr>
              <w:t xml:space="preserve"> sur </w:t>
            </w:r>
            <w:r w:rsidR="00C61EEA" w:rsidRPr="00FF6670">
              <w:rPr>
                <w:b/>
                <w:bCs/>
                <w:i/>
                <w:iCs/>
                <w:sz w:val="22"/>
              </w:rPr>
              <w:t>500km</w:t>
            </w:r>
            <w:r w:rsidR="00C61EEA">
              <w:rPr>
                <w:i/>
                <w:iCs/>
                <w:sz w:val="22"/>
              </w:rPr>
              <w:t xml:space="preserve"> en </w:t>
            </w:r>
            <w:r w:rsidR="00C61EEA" w:rsidRPr="00FF6670">
              <w:rPr>
                <w:b/>
                <w:bCs/>
                <w:i/>
                <w:iCs/>
                <w:sz w:val="22"/>
              </w:rPr>
              <w:t>5</w:t>
            </w:r>
            <w:r w:rsidR="001E5EC1">
              <w:rPr>
                <w:b/>
                <w:bCs/>
                <w:i/>
                <w:iCs/>
                <w:sz w:val="22"/>
              </w:rPr>
              <w:t>,0</w:t>
            </w:r>
            <w:r w:rsidR="00C61EEA" w:rsidRPr="00FF6670">
              <w:rPr>
                <w:b/>
                <w:bCs/>
                <w:i/>
                <w:iCs/>
                <w:sz w:val="22"/>
              </w:rPr>
              <w:t>ms</w:t>
            </w:r>
            <w:r w:rsidR="00C61EEA">
              <w:rPr>
                <w:i/>
                <w:iCs/>
                <w:sz w:val="22"/>
              </w:rPr>
              <w:t xml:space="preserve">, soit </w:t>
            </w:r>
            <w:r w:rsidR="00A13F37">
              <w:rPr>
                <w:i/>
                <w:iCs/>
                <w:sz w:val="22"/>
              </w:rPr>
              <w:t xml:space="preserve">à </w:t>
            </w:r>
            <w:r w:rsidR="00737D48">
              <w:rPr>
                <w:b/>
                <w:bCs/>
                <w:i/>
                <w:iCs/>
                <w:sz w:val="22"/>
              </w:rPr>
              <w:t>1</w:t>
            </w:r>
            <w:r w:rsidR="00E223C3" w:rsidRPr="00FF6670">
              <w:rPr>
                <w:b/>
                <w:bCs/>
                <w:i/>
                <w:iCs/>
                <w:sz w:val="22"/>
              </w:rPr>
              <w:t>/3</w:t>
            </w:r>
            <w:r w:rsidR="00A13F37" w:rsidRPr="00FF6670">
              <w:rPr>
                <w:b/>
                <w:bCs/>
                <w:i/>
                <w:iCs/>
                <w:sz w:val="22"/>
              </w:rPr>
              <w:t xml:space="preserve"> de la célérité (= vitesse de propagation) de la lumière</w:t>
            </w:r>
            <w:r w:rsidR="009269B2" w:rsidRPr="00FF6670">
              <w:rPr>
                <w:b/>
                <w:bCs/>
                <w:i/>
                <w:iCs/>
                <w:sz w:val="22"/>
              </w:rPr>
              <w:t xml:space="preserve"> </w:t>
            </w:r>
            <w:r w:rsidR="00C61EEA" w:rsidRPr="00FF6670">
              <w:rPr>
                <w:b/>
                <w:bCs/>
                <w:i/>
                <w:iCs/>
                <w:sz w:val="22"/>
              </w:rPr>
              <w:t>dans le vide</w:t>
            </w:r>
            <w:r w:rsidR="00C61EEA">
              <w:rPr>
                <w:i/>
                <w:iCs/>
                <w:sz w:val="22"/>
              </w:rPr>
              <w:t>.</w:t>
            </w:r>
            <w:r w:rsidR="004C670B">
              <w:rPr>
                <w:i/>
                <w:iCs/>
                <w:sz w:val="22"/>
              </w:rPr>
              <w:t xml:space="preserve"> </w:t>
            </w:r>
          </w:p>
        </w:tc>
      </w:tr>
    </w:tbl>
    <w:p w14:paraId="7E3675F0" w14:textId="55C545E6" w:rsidR="00574FAF" w:rsidRDefault="00D75FC4" w:rsidP="00863113">
      <w:pPr>
        <w:jc w:val="both"/>
        <w:rPr>
          <w:bCs/>
          <w:iCs/>
          <w:sz w:val="22"/>
        </w:rPr>
      </w:pPr>
      <w:r>
        <w:rPr>
          <w:noProof/>
        </w:rPr>
        <w:drawing>
          <wp:anchor distT="0" distB="0" distL="114935" distR="114935" simplePos="0" relativeHeight="251832320" behindDoc="0" locked="0" layoutInCell="1" allowOverlap="1" wp14:anchorId="67292767" wp14:editId="2288BFB9">
            <wp:simplePos x="0" y="0"/>
            <wp:positionH relativeFrom="column">
              <wp:posOffset>867410</wp:posOffset>
            </wp:positionH>
            <wp:positionV relativeFrom="paragraph">
              <wp:posOffset>59055</wp:posOffset>
            </wp:positionV>
            <wp:extent cx="1790700" cy="1234656"/>
            <wp:effectExtent l="0" t="0" r="0" b="3810"/>
            <wp:wrapNone/>
            <wp:docPr id="19" name="Imag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790700" cy="1234656"/>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p>
    <w:p w14:paraId="04076BD1" w14:textId="4F27DF48" w:rsidR="00F70DC5" w:rsidRPr="003D2D6D" w:rsidRDefault="000A54E0" w:rsidP="003D2D6D">
      <w:pPr>
        <w:ind w:right="112"/>
        <w:jc w:val="both"/>
        <w:rPr>
          <w:b/>
          <w:bCs/>
          <w:i/>
          <w:iCs/>
          <w:sz w:val="22"/>
        </w:rPr>
      </w:pPr>
      <w:r w:rsidRPr="003D2D6D">
        <w:rPr>
          <w:b/>
          <w:bCs/>
          <w:i/>
          <w:iCs/>
          <w:noProof/>
        </w:rPr>
        <mc:AlternateContent>
          <mc:Choice Requires="wps">
            <w:drawing>
              <wp:anchor distT="0" distB="0" distL="114300" distR="114300" simplePos="0" relativeHeight="251825152" behindDoc="0" locked="0" layoutInCell="1" allowOverlap="1" wp14:anchorId="29146840" wp14:editId="0A2CB651">
                <wp:simplePos x="0" y="0"/>
                <wp:positionH relativeFrom="column">
                  <wp:posOffset>4107180</wp:posOffset>
                </wp:positionH>
                <wp:positionV relativeFrom="paragraph">
                  <wp:posOffset>256638</wp:posOffset>
                </wp:positionV>
                <wp:extent cx="133053" cy="95676"/>
                <wp:effectExtent l="38100" t="38100" r="38735" b="38100"/>
                <wp:wrapNone/>
                <wp:docPr id="3" name="Line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133053" cy="95676"/>
                        </a:xfrm>
                        <a:prstGeom prst="line">
                          <a:avLst/>
                        </a:prstGeom>
                        <a:noFill/>
                        <a:ln w="9360" cap="sq">
                          <a:solidFill>
                            <a:srgbClr val="000000"/>
                          </a:solidFill>
                          <a:miter lim="800000"/>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anchor>
            </w:drawing>
          </mc:Choice>
          <mc:Fallback>
            <w:pict>
              <v:line w14:anchorId="11A128E7" id="Line 15" o:spid="_x0000_s1026" style="position:absolute;flip:x y;z-index:251825152;visibility:visible;mso-wrap-style:square;mso-wrap-distance-left:9pt;mso-wrap-distance-top:0;mso-wrap-distance-right:9pt;mso-wrap-distance-bottom:0;mso-position-horizontal:absolute;mso-position-horizontal-relative:text;mso-position-vertical:absolute;mso-position-vertical-relative:text" from="323.4pt,20.2pt" to="333.9pt,27.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" strokeweight=".26mm">
                <v:stroke endarrow="block" joinstyle="miter" endcap="square"/>
              </v:line>
            </w:pict>
          </mc:Fallback>
        </mc:AlternateContent>
      </w:r>
      <w:r w:rsidR="00105C2C" w:rsidRPr="003D2D6D">
        <w:rPr>
          <w:b/>
          <w:bCs/>
          <w:i/>
          <w:iCs/>
          <w:noProof/>
        </w:rPr>
        <mc:AlternateContent>
          <mc:Choice Requires="wps">
            <w:drawing>
              <wp:anchor distT="0" distB="0" distL="114300" distR="114300" simplePos="0" relativeHeight="251823104" behindDoc="0" locked="0" layoutInCell="1" allowOverlap="1" wp14:anchorId="5A7DAFC1" wp14:editId="0DE68DEA">
                <wp:simplePos x="0" y="0"/>
                <wp:positionH relativeFrom="column">
                  <wp:posOffset>4033422</wp:posOffset>
                </wp:positionH>
                <wp:positionV relativeFrom="paragraph">
                  <wp:posOffset>207645</wp:posOffset>
                </wp:positionV>
                <wp:extent cx="634854" cy="448942"/>
                <wp:effectExtent l="19050" t="19050" r="32385" b="27940"/>
                <wp:wrapNone/>
                <wp:docPr id="2" name="Lin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4854" cy="448942"/>
                        </a:xfrm>
                        <a:prstGeom prst="line">
                          <a:avLst/>
                        </a:prstGeom>
                        <a:noFill/>
                        <a:ln w="9360" cap="sq">
                          <a:solidFill>
                            <a:srgbClr val="000000"/>
                          </a:solidFill>
                          <a:miter lim="800000"/>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anchor>
            </w:drawing>
          </mc:Choice>
          <mc:Fallback>
            <w:pict>
              <v:line w14:anchorId="387F2FF2" id="Line 10" o:spid="_x0000_s1026" style="position:absolute;z-index:251823104;visibility:visible;mso-wrap-style:square;mso-wrap-distance-left:9pt;mso-wrap-distance-top:0;mso-wrap-distance-right:9pt;mso-wrap-distance-bottom:0;mso-position-horizontal:absolute;mso-position-horizontal-relative:text;mso-position-vertical:absolute;mso-position-vertical-relative:text" from="317.6pt,16.35pt" to="367.6pt,51.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" strokeweight=".26mm">
                <v:stroke joinstyle="miter" endcap="square"/>
              </v:line>
            </w:pict>
          </mc:Fallback>
        </mc:AlternateContent>
      </w:r>
      <w:r w:rsidR="000905B8" w:rsidRPr="003D2D6D">
        <w:rPr>
          <w:b/>
          <w:bCs/>
          <w:i/>
          <w:iCs/>
          <w:noProof/>
        </w:rPr>
        <mc:AlternateContent>
          <mc:Choice Requires="wpg">
            <w:drawing>
              <wp:anchor distT="0" distB="0" distL="0" distR="0" simplePos="0" relativeHeight="251810816" behindDoc="0" locked="0" layoutInCell="1" allowOverlap="1" wp14:anchorId="276B1CFB" wp14:editId="53438CD8">
                <wp:simplePos x="0" y="0"/>
                <wp:positionH relativeFrom="column">
                  <wp:posOffset>4020185</wp:posOffset>
                </wp:positionH>
                <wp:positionV relativeFrom="paragraph">
                  <wp:posOffset>174625</wp:posOffset>
                </wp:positionV>
                <wp:extent cx="2562225" cy="1009508"/>
                <wp:effectExtent l="19050" t="19050" r="28575" b="635"/>
                <wp:wrapNone/>
                <wp:docPr id="6" name="Groupe 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562225" cy="1009508"/>
                          <a:chOff x="6689" y="150"/>
                          <a:chExt cx="3370" cy="1371"/>
                        </a:xfrm>
                      </wpg:grpSpPr>
                      <wps:wsp>
                        <wps:cNvPr id="7" name="Freeform 8"/>
                        <wps:cNvSpPr>
                          <a:spLocks noChangeArrowheads="1"/>
                        </wps:cNvSpPr>
                        <wps:spPr bwMode="auto">
                          <a:xfrm>
                            <a:off x="7529" y="375"/>
                            <a:ext cx="2425" cy="850"/>
                          </a:xfrm>
                          <a:custGeom>
                            <a:avLst/>
                            <a:gdLst>
                              <a:gd name="T0" fmla="*/ 2430 w 2430"/>
                              <a:gd name="T1" fmla="*/ 0 h 990"/>
                              <a:gd name="T2" fmla="*/ 0 w 2430"/>
                              <a:gd name="T3" fmla="*/ 0 h 990"/>
                              <a:gd name="T4" fmla="*/ 0 w 2430"/>
                              <a:gd name="T5" fmla="*/ 990 h 990"/>
                              <a:gd name="T6" fmla="*/ 2430 w 2430"/>
                              <a:gd name="T7" fmla="*/ 990 h 990"/>
                            </a:gdLst>
                            <a:ahLst/>
                            <a:cxnLst>
                              <a:cxn ang="0">
                                <a:pos x="T0" y="T1"/>
                              </a:cxn>
                              <a:cxn ang="0">
                                <a:pos x="T2" y="T3"/>
                              </a:cxn>
                              <a:cxn ang="0">
                                <a:pos x="T4" y="T5"/>
                              </a:cxn>
                              <a:cxn ang="0">
                                <a:pos x="T6" y="T7"/>
                              </a:cxn>
                            </a:cxnLst>
                            <a:rect l="0" t="0" r="r" b="b"/>
                            <a:pathLst>
                              <a:path w="2430" h="990">
                                <a:moveTo>
                                  <a:pt x="2430" y="0"/>
                                </a:moveTo>
                                <a:lnTo>
                                  <a:pt x="0" y="0"/>
                                </a:lnTo>
                                <a:lnTo>
                                  <a:pt x="0" y="990"/>
                                </a:lnTo>
                                <a:lnTo>
                                  <a:pt x="2430" y="990"/>
                                </a:lnTo>
                              </a:path>
                            </a:pathLst>
                          </a:custGeom>
                          <a:noFill/>
                          <a:ln w="9360" cap="sq">
                            <a:solidFill>
                              <a:srgbClr val="000000"/>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none" lIns="91440" tIns="45720" rIns="91440" bIns="45720" anchor="ctr" anchorCtr="0" upright="1">
                          <a:noAutofit/>
                        </wps:bodyPr>
                      </wps:wsp>
                      <wps:wsp>
                        <wps:cNvPr id="8" name="Line 9"/>
                        <wps:cNvCnPr>
                          <a:cxnSpLocks noChangeShapeType="1"/>
                        </wps:cNvCnPr>
                        <wps:spPr bwMode="auto">
                          <a:xfrm>
                            <a:off x="6809" y="810"/>
                            <a:ext cx="1525" cy="0"/>
                          </a:xfrm>
                          <a:prstGeom prst="line">
                            <a:avLst/>
                          </a:prstGeom>
                          <a:noFill/>
                          <a:ln w="9360" cap="sq">
                            <a:solidFill>
                              <a:srgbClr val="000000"/>
                            </a:solidFill>
                            <a:prstDash val="dash"/>
                            <a:miter lim="800000"/>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9" name="Line 10"/>
                        <wps:cNvCnPr>
                          <a:cxnSpLocks noChangeShapeType="1"/>
                        </wps:cNvCnPr>
                        <wps:spPr bwMode="auto">
                          <a:xfrm flipV="1">
                            <a:off x="6689" y="822"/>
                            <a:ext cx="835" cy="610"/>
                          </a:xfrm>
                          <a:prstGeom prst="line">
                            <a:avLst/>
                          </a:prstGeom>
                          <a:noFill/>
                          <a:ln w="9360" cap="sq">
                            <a:solidFill>
                              <a:srgbClr val="000000"/>
                            </a:solidFill>
                            <a:miter lim="800000"/>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0" name="Line 11"/>
                        <wps:cNvCnPr>
                          <a:cxnSpLocks noChangeShapeType="1"/>
                        </wps:cNvCnPr>
                        <wps:spPr bwMode="auto">
                          <a:xfrm>
                            <a:off x="8849" y="285"/>
                            <a:ext cx="0" cy="475"/>
                          </a:xfrm>
                          <a:prstGeom prst="line">
                            <a:avLst/>
                          </a:prstGeom>
                          <a:noFill/>
                          <a:ln w="9360" cap="sq">
                            <a:solidFill>
                              <a:srgbClr val="000000"/>
                            </a:solidFill>
                            <a:prstDash val="dash"/>
                            <a:miter lim="800000"/>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1" name="Line 12"/>
                        <wps:cNvCnPr>
                          <a:cxnSpLocks noChangeShapeType="1"/>
                        </wps:cNvCnPr>
                        <wps:spPr bwMode="auto">
                          <a:xfrm>
                            <a:off x="7529" y="150"/>
                            <a:ext cx="0" cy="1270"/>
                          </a:xfrm>
                          <a:prstGeom prst="line">
                            <a:avLst/>
                          </a:prstGeom>
                          <a:noFill/>
                          <a:ln w="9360" cap="sq">
                            <a:solidFill>
                              <a:srgbClr val="000000"/>
                            </a:solidFill>
                            <a:miter lim="800000"/>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2" name="Line 13"/>
                        <wps:cNvCnPr>
                          <a:cxnSpLocks noChangeShapeType="1"/>
                        </wps:cNvCnPr>
                        <wps:spPr bwMode="auto">
                          <a:xfrm flipV="1">
                            <a:off x="7544" y="372"/>
                            <a:ext cx="1300" cy="430"/>
                          </a:xfrm>
                          <a:prstGeom prst="line">
                            <a:avLst/>
                          </a:prstGeom>
                          <a:noFill/>
                          <a:ln w="9360" cap="sq">
                            <a:solidFill>
                              <a:srgbClr val="000000"/>
                            </a:solidFill>
                            <a:miter lim="800000"/>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3" name="Line 14"/>
                        <wps:cNvCnPr>
                          <a:cxnSpLocks noChangeShapeType="1"/>
                        </wps:cNvCnPr>
                        <wps:spPr bwMode="auto">
                          <a:xfrm>
                            <a:off x="8849" y="375"/>
                            <a:ext cx="1210" cy="430"/>
                          </a:xfrm>
                          <a:prstGeom prst="line">
                            <a:avLst/>
                          </a:prstGeom>
                          <a:noFill/>
                          <a:ln w="9360" cap="sq">
                            <a:solidFill>
                              <a:srgbClr val="000000"/>
                            </a:solidFill>
                            <a:miter lim="800000"/>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4" name="Line 15"/>
                        <wps:cNvCnPr>
                          <a:cxnSpLocks noChangeShapeType="1"/>
                        </wps:cNvCnPr>
                        <wps:spPr bwMode="auto">
                          <a:xfrm flipV="1">
                            <a:off x="6794" y="1227"/>
                            <a:ext cx="175" cy="130"/>
                          </a:xfrm>
                          <a:prstGeom prst="line">
                            <a:avLst/>
                          </a:prstGeom>
                          <a:noFill/>
                          <a:ln w="9360" cap="sq">
                            <a:solidFill>
                              <a:srgbClr val="000000"/>
                            </a:solidFill>
                            <a:miter lim="800000"/>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5" name="Line 16"/>
                        <wps:cNvCnPr>
                          <a:cxnSpLocks noChangeShapeType="1"/>
                        </wps:cNvCnPr>
                        <wps:spPr bwMode="auto">
                          <a:xfrm>
                            <a:off x="9629" y="660"/>
                            <a:ext cx="145" cy="55"/>
                          </a:xfrm>
                          <a:prstGeom prst="line">
                            <a:avLst/>
                          </a:prstGeom>
                          <a:noFill/>
                          <a:ln w="9360" cap="sq">
                            <a:solidFill>
                              <a:srgbClr val="000000"/>
                            </a:solidFill>
                            <a:miter lim="800000"/>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6" name="Rectangle 17"/>
                        <wps:cNvSpPr>
                          <a:spLocks noChangeArrowheads="1"/>
                        </wps:cNvSpPr>
                        <wps:spPr bwMode="auto">
                          <a:xfrm>
                            <a:off x="7547" y="180"/>
                            <a:ext cx="2455" cy="190"/>
                          </a:xfrm>
                          <a:prstGeom prst="rect">
                            <a:avLst/>
                          </a:prstGeom>
                          <a:solidFill>
                            <a:srgbClr val="969696"/>
                          </a:solidFill>
                          <a:ln>
                            <a:noFill/>
                          </a:ln>
                          <a:effectLst/>
                          <a:extLst>
                            <a:ext uri="{91240B29-F687-4F45-9708-019B960494DF}">
                              <a14:hiddenLine xmlns:a14="http://schemas.microsoft.com/office/drawing/2010/main" w="9525" cap="flat">
                                <a:solidFill>
                                  <a:srgbClr val="3465AF"/>
                                </a:solidFill>
                                <a:round/>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none" lIns="91440" tIns="45720" rIns="91440" bIns="45720" anchor="ctr" anchorCtr="0" upright="1">
                          <a:noAutofit/>
                        </wps:bodyPr>
                      </wps:wsp>
                      <wps:wsp>
                        <wps:cNvPr id="17" name="Rectangle 18"/>
                        <wps:cNvSpPr>
                          <a:spLocks noChangeArrowheads="1"/>
                        </wps:cNvSpPr>
                        <wps:spPr bwMode="auto">
                          <a:xfrm>
                            <a:off x="7547" y="1245"/>
                            <a:ext cx="2455" cy="190"/>
                          </a:xfrm>
                          <a:prstGeom prst="rect">
                            <a:avLst/>
                          </a:prstGeom>
                          <a:solidFill>
                            <a:srgbClr val="969696"/>
                          </a:solidFill>
                          <a:ln>
                            <a:noFill/>
                          </a:ln>
                          <a:effectLst/>
                          <a:extLst>
                            <a:ext uri="{91240B29-F687-4F45-9708-019B960494DF}">
                              <a14:hiddenLine xmlns:a14="http://schemas.microsoft.com/office/drawing/2010/main" w="9525" cap="flat">
                                <a:solidFill>
                                  <a:srgbClr val="3465AF"/>
                                </a:solidFill>
                                <a:round/>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none" lIns="91440" tIns="45720" rIns="91440" bIns="45720" anchor="ctr" anchorCtr="0" upright="1">
                          <a:noAutofit/>
                        </wps:bodyPr>
                      </wps:wsp>
                      <wps:wsp>
                        <wps:cNvPr id="18" name="Text Box 19"/>
                        <wps:cNvSpPr txBox="1">
                          <a:spLocks noChangeArrowheads="1"/>
                        </wps:cNvSpPr>
                        <wps:spPr bwMode="auto">
                          <a:xfrm>
                            <a:off x="7202" y="1001"/>
                            <a:ext cx="2320" cy="52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cap="flat">
                                <a:solidFill>
                                  <a:srgbClr val="3465AF"/>
                                </a:solidFill>
                                <a:round/>
                                <a:headEnd/>
                                <a:tailEnd/>
                              </a14:hiddenLine>
                            </a:ext>
                            <a:ext uri="{AF507438-7753-43E0-B8FC-AC1667EBCBE1}">
                              <a14:hiddenEffects xmlns:a14="http://schemas.microsoft.com/office/drawing/2010/main">
                                <a:effectLst/>
                              </a14:hiddenEffects>
                            </a:ext>
                          </a:extLst>
                        </wps:spPr>
                        <wps:txbx>
                          <w:txbxContent>
                            <w:p w14:paraId="18CDA70B" w14:textId="77777777" w:rsidR="004C670B" w:rsidRDefault="004C670B" w:rsidP="00037D61">
                              <w:pPr>
                                <w:rPr>
                                  <w:i/>
                                  <w:iCs/>
                                  <w:sz w:val="20"/>
                                </w:rPr>
                              </w:pPr>
                              <w:r>
                                <w:rPr>
                                  <w:i/>
                                  <w:iCs/>
                                  <w:sz w:val="20"/>
                                </w:rPr>
                                <w:t>Air</w:t>
                              </w:r>
                              <w:r>
                                <w:rPr>
                                  <w:i/>
                                  <w:iCs/>
                                  <w:sz w:val="20"/>
                                </w:rPr>
                                <w:tab/>
                              </w:r>
                              <w:r>
                                <w:rPr>
                                  <w:i/>
                                  <w:iCs/>
                                  <w:sz w:val="20"/>
                                </w:rPr>
                                <w:tab/>
                                <w:t>Cœur</w:t>
                              </w:r>
                            </w:p>
                            <w:p w14:paraId="248E11E3" w14:textId="77777777" w:rsidR="004C670B" w:rsidRDefault="004C670B" w:rsidP="00037D61">
                              <w:pPr>
                                <w:rPr>
                                  <w:i/>
                                  <w:iCs/>
                                  <w:sz w:val="20"/>
                                </w:rPr>
                              </w:pPr>
                              <w:r>
                                <w:rPr>
                                  <w:i/>
                                  <w:iCs/>
                                  <w:sz w:val="20"/>
                                </w:rPr>
                                <w:tab/>
                                <w:t>Gaine</w:t>
                              </w:r>
                            </w:p>
                          </w:txbxContent>
                        </wps:txbx>
                        <wps:bodyPr rot="0" vert="horz" wrap="square" lIns="54000" tIns="10800" rIns="54000" bIns="10800" anchor="t" anchorCtr="0">
                          <a:noAutofit/>
                        </wps:bodyPr>
                      </wps:wsp>
                    </wpg:wgp>
                  </a:graphicData>
                </a:graphic>
                <wp14:sizeRelH relativeFrom="page">
                  <wp14:pctWidth>0</wp14:pctWidth>
                </wp14:sizeRelH>
                <wp14:sizeRelV relativeFrom="page">
                  <wp14:pctHeight>0</wp14:pctHeight>
                </wp14:sizeRelV>
              </wp:anchor>
            </w:drawing>
          </mc:Choice>
          <mc:Fallback>
            <w:pict>
              <v:group w14:anchorId="276B1CFB" id="Groupe 6" o:spid="_x0000_s1030" style="position:absolute;left:0;text-align:left;margin-left:316.55pt;margin-top:13.75pt;width:201.75pt;height:79.5pt;z-index:251810816;mso-wrap-distance-left:0;mso-wrap-distance-right:0" coordorigin="6689,150" coordsize="3370,13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">
                <v:shape id="Freeform 8" o:spid="_x0000_s1031" style="position:absolute;left:7529;top:375;width:2425;height:850;visibility:visible;mso-wrap-style:none;v-text-anchor:middle" coordsize="2430,9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" path="m2430,l,,,990r2430,e" filled="f" strokeweight=".26mm">
                  <v:stroke endcap="square"/>
                  <v:path o:connecttype="custom" o:connectlocs="2425,0;0,0;0,850;2425,850" o:connectangles="0,0,0,0"/>
                </v:shape>
                <v:line id="Line 9" o:spid="_x0000_s1032" style="position:absolute;visibility:visible;mso-wrap-style:square" from="6809,810" to="8334,81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" strokeweight=".26mm">
                  <v:stroke dashstyle="dash" joinstyle="miter" endcap="square"/>
                </v:line>
                <v:line id="Line 10" o:spid="_x0000_s1033" style="position:absolute;flip:y;visibility:visible;mso-wrap-style:square" from="6689,822" to="7524,143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" strokeweight=".26mm">
                  <v:stroke joinstyle="miter" endcap="square"/>
                </v:line>
                <v:line id="Line 11" o:spid="_x0000_s1034" style="position:absolute;visibility:visible;mso-wrap-style:square" from="8849,285" to="8849,7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" strokeweight=".26mm">
                  <v:stroke dashstyle="dash" joinstyle="miter" endcap="square"/>
                </v:line>
                <v:line id="Line 12" o:spid="_x0000_s1035" style="position:absolute;visibility:visible;mso-wrap-style:square" from="7529,150" to="7529,142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" strokeweight=".26mm">
                  <v:stroke joinstyle="miter" endcap="square"/>
                </v:line>
                <v:line id="Line 13" o:spid="_x0000_s1036" style="position:absolute;flip:y;visibility:visible;mso-wrap-style:square" from="7544,372" to="8844,80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" strokeweight=".26mm">
                  <v:stroke joinstyle="miter" endcap="square"/>
                </v:line>
                <v:line id="Line 14" o:spid="_x0000_s1037" style="position:absolute;visibility:visible;mso-wrap-style:square" from="8849,375" to="10059,8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" strokeweight=".26mm">
                  <v:stroke joinstyle="miter" endcap="square"/>
                </v:line>
                <v:line id="Line 15" o:spid="_x0000_s1038" style="position:absolute;flip:y;visibility:visible;mso-wrap-style:square" from="6794,1227" to="6969,13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" strokeweight=".26mm">
                  <v:stroke endarrow="block" joinstyle="miter" endcap="square"/>
                </v:line>
                <v:line id="Line 16" o:spid="_x0000_s1039" style="position:absolute;visibility:visible;mso-wrap-style:square" from="9629,660" to="9774,71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" strokeweight=".26mm">
                  <v:stroke endarrow="block" joinstyle="miter" endcap="square"/>
                </v:line>
                <v:rect id="Rectangle 17" o:spid="_x0000_s1040" style="position:absolute;left:7547;top:180;width:2455;height:190;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" fillcolor="#969696" stroked="f" strokecolor="#3465af">
                  <v:stroke joinstyle="round"/>
                </v:rect>
                <v:rect id="Rectangle 18" o:spid="_x0000_s1041" style="position:absolute;left:7547;top:1245;width:2455;height:190;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" fillcolor="#969696" stroked="f" strokecolor="#3465af">
                  <v:stroke joinstyle="round"/>
                </v:rect>
                <v:shape id="Text Box 19" o:spid="_x0000_s1042" type="#_x0000_t202" style="position:absolute;left:7202;top:1001;width:2320;height:5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" filled="f" stroked="f" strokecolor="#3465af">
                  <v:stroke joinstyle="round"/>
                  <v:textbox inset="1.5mm,.3mm,1.5mm,.3mm">
                    <w:txbxContent>
                      <w:p w14:paraId="18CDA70B" w14:textId="77777777" w:rsidR="004C670B" w:rsidRDefault="004C670B" w:rsidP="00037D61">
                        <w:pPr>
                          <w:rPr>
                            <w:i/>
                            <w:iCs/>
                            <w:sz w:val="20"/>
                          </w:rPr>
                        </w:pPr>
                        <w:r>
                          <w:rPr>
                            <w:i/>
                            <w:iCs/>
                            <w:sz w:val="20"/>
                          </w:rPr>
                          <w:t>Air</w:t>
                        </w:r>
                        <w:r>
                          <w:rPr>
                            <w:i/>
                            <w:iCs/>
                            <w:sz w:val="20"/>
                          </w:rPr>
                          <w:tab/>
                        </w:r>
                        <w:r>
                          <w:rPr>
                            <w:i/>
                            <w:iCs/>
                            <w:sz w:val="20"/>
                          </w:rPr>
                          <w:tab/>
                          <w:t>Cœur</w:t>
                        </w:r>
                      </w:p>
                      <w:p w14:paraId="248E11E3" w14:textId="77777777" w:rsidR="004C670B" w:rsidRDefault="004C670B" w:rsidP="00037D61">
                        <w:pPr>
                          <w:rPr>
                            <w:i/>
                            <w:iCs/>
                            <w:sz w:val="20"/>
                          </w:rPr>
                        </w:pPr>
                        <w:r>
                          <w:rPr>
                            <w:i/>
                            <w:iCs/>
                            <w:sz w:val="20"/>
                          </w:rPr>
                          <w:tab/>
                          <w:t>Gaine</w:t>
                        </w:r>
                      </w:p>
                    </w:txbxContent>
                  </v:textbox>
                </v:shape>
              </v:group>
            </w:pict>
          </mc:Fallback>
        </mc:AlternateContent>
      </w:r>
      <w:r w:rsidR="003D2D6D" w:rsidRPr="003D2D6D">
        <w:rPr>
          <w:b/>
          <w:bCs/>
          <w:i/>
          <w:iCs/>
          <w:sz w:val="22"/>
        </w:rPr>
        <w:t>Schéma</w:t>
      </w:r>
      <w:r w:rsidR="003D2D6D">
        <w:rPr>
          <w:b/>
          <w:bCs/>
          <w:i/>
          <w:iCs/>
          <w:sz w:val="22"/>
        </w:rPr>
        <w:t xml:space="preserve"> 1 :</w:t>
      </w:r>
      <w:r w:rsidR="003D2D6D">
        <w:rPr>
          <w:b/>
          <w:bCs/>
          <w:i/>
          <w:iCs/>
          <w:sz w:val="22"/>
        </w:rPr>
        <w:tab/>
      </w:r>
      <w:r w:rsidR="003D2D6D">
        <w:rPr>
          <w:b/>
          <w:bCs/>
          <w:i/>
          <w:iCs/>
          <w:sz w:val="22"/>
        </w:rPr>
        <w:tab/>
      </w:r>
      <w:r w:rsidR="003D2D6D">
        <w:rPr>
          <w:b/>
          <w:bCs/>
          <w:i/>
          <w:iCs/>
          <w:sz w:val="22"/>
        </w:rPr>
        <w:tab/>
      </w:r>
      <w:r w:rsidR="003D2D6D">
        <w:rPr>
          <w:b/>
          <w:bCs/>
          <w:i/>
          <w:iCs/>
          <w:sz w:val="22"/>
        </w:rPr>
        <w:tab/>
      </w:r>
      <w:r w:rsidR="003D2D6D">
        <w:rPr>
          <w:b/>
          <w:bCs/>
          <w:i/>
          <w:iCs/>
          <w:sz w:val="22"/>
        </w:rPr>
        <w:tab/>
      </w:r>
      <w:r w:rsidR="003D2D6D">
        <w:rPr>
          <w:b/>
          <w:bCs/>
          <w:i/>
          <w:iCs/>
          <w:sz w:val="22"/>
        </w:rPr>
        <w:tab/>
        <w:t>Schéma 2 : réfraction et réflexion dans une fibre optique</w:t>
      </w:r>
    </w:p>
    <w:p w14:paraId="0A57783E" w14:textId="721B199C" w:rsidR="00037D61" w:rsidRDefault="003D2D6D" w:rsidP="000905B8">
      <w:pPr>
        <w:ind w:right="3487"/>
        <w:jc w:val="both"/>
        <w:rPr>
          <w:sz w:val="22"/>
        </w:rPr>
      </w:pPr>
      <w:proofErr w:type="gramStart"/>
      <w:r w:rsidRPr="003D2D6D">
        <w:rPr>
          <w:b/>
          <w:bCs/>
          <w:i/>
          <w:iCs/>
          <w:sz w:val="22"/>
        </w:rPr>
        <w:t>fibre</w:t>
      </w:r>
      <w:proofErr w:type="gramEnd"/>
      <w:r w:rsidRPr="003D2D6D">
        <w:rPr>
          <w:b/>
          <w:bCs/>
          <w:i/>
          <w:iCs/>
          <w:sz w:val="22"/>
        </w:rPr>
        <w:t xml:space="preserve"> optique</w:t>
      </w:r>
      <w:r w:rsidR="00723680">
        <w:rPr>
          <w:sz w:val="22"/>
        </w:rPr>
        <w:tab/>
      </w:r>
      <w:r w:rsidR="00723680">
        <w:rPr>
          <w:sz w:val="22"/>
        </w:rPr>
        <w:tab/>
      </w:r>
      <w:r w:rsidR="00723680">
        <w:rPr>
          <w:sz w:val="22"/>
        </w:rPr>
        <w:tab/>
      </w:r>
      <w:r w:rsidR="00723680">
        <w:rPr>
          <w:sz w:val="22"/>
        </w:rPr>
        <w:tab/>
      </w:r>
      <w:r w:rsidR="00723680">
        <w:rPr>
          <w:sz w:val="22"/>
        </w:rPr>
        <w:tab/>
      </w:r>
      <w:r w:rsidR="000A54E0">
        <w:rPr>
          <w:sz w:val="22"/>
        </w:rPr>
        <w:tab/>
      </w:r>
      <w:r w:rsidR="000A54E0">
        <w:rPr>
          <w:sz w:val="22"/>
        </w:rPr>
        <w:tab/>
        <w:t xml:space="preserve">       (3)</w:t>
      </w:r>
    </w:p>
    <w:p w14:paraId="58ACA655" w14:textId="1B658DB8" w:rsidR="00037D61" w:rsidRPr="00F70DC5" w:rsidRDefault="00723680" w:rsidP="00684708">
      <w:pPr>
        <w:spacing w:before="120"/>
        <w:jc w:val="both"/>
        <w:rPr>
          <w:sz w:val="22"/>
        </w:rPr>
      </w:pPr>
      <w:r>
        <w:rPr>
          <w:sz w:val="22"/>
        </w:rPr>
        <w:tab/>
      </w:r>
      <w:r>
        <w:rPr>
          <w:sz w:val="22"/>
        </w:rPr>
        <w:tab/>
      </w:r>
      <w:r>
        <w:rPr>
          <w:sz w:val="22"/>
        </w:rPr>
        <w:tab/>
      </w:r>
      <w:r>
        <w:rPr>
          <w:sz w:val="22"/>
        </w:rPr>
        <w:tab/>
      </w:r>
      <w:r>
        <w:rPr>
          <w:sz w:val="22"/>
        </w:rPr>
        <w:tab/>
      </w:r>
      <w:r>
        <w:rPr>
          <w:sz w:val="22"/>
        </w:rPr>
        <w:tab/>
      </w:r>
      <w:r>
        <w:rPr>
          <w:sz w:val="22"/>
        </w:rPr>
        <w:tab/>
      </w:r>
      <w:r>
        <w:rPr>
          <w:sz w:val="22"/>
        </w:rPr>
        <w:tab/>
      </w:r>
      <w:r>
        <w:rPr>
          <w:sz w:val="22"/>
        </w:rPr>
        <w:tab/>
      </w:r>
      <w:r w:rsidR="000A54E0">
        <w:rPr>
          <w:sz w:val="22"/>
        </w:rPr>
        <w:tab/>
        <w:t xml:space="preserve">          (2)</w:t>
      </w:r>
      <w:r w:rsidR="000A54E0">
        <w:rPr>
          <w:sz w:val="22"/>
        </w:rPr>
        <w:tab/>
      </w:r>
      <w:r w:rsidR="000A54E0">
        <w:rPr>
          <w:sz w:val="22"/>
        </w:rPr>
        <w:tab/>
        <w:t xml:space="preserve">            </w:t>
      </w:r>
      <w:proofErr w:type="gramStart"/>
      <w:r w:rsidR="000A54E0">
        <w:rPr>
          <w:sz w:val="22"/>
        </w:rPr>
        <w:t xml:space="preserve">   (</w:t>
      </w:r>
      <w:proofErr w:type="gramEnd"/>
      <w:r w:rsidR="000A54E0">
        <w:rPr>
          <w:sz w:val="22"/>
        </w:rPr>
        <w:t>4)</w:t>
      </w:r>
    </w:p>
    <w:p w14:paraId="7275F37A" w14:textId="7C57A5FC" w:rsidR="00037D61" w:rsidRPr="00D0171B" w:rsidRDefault="00D0171B" w:rsidP="00684708">
      <w:pPr>
        <w:pStyle w:val="Corpsdetexte"/>
        <w:spacing w:before="120"/>
        <w:rPr>
          <w:color w:val="auto"/>
          <w:sz w:val="18"/>
          <w:szCs w:val="18"/>
        </w:rPr>
      </w:pPr>
      <w:r w:rsidRPr="00D0171B">
        <w:rPr>
          <w:color w:val="auto"/>
          <w:sz w:val="18"/>
          <w:szCs w:val="18"/>
        </w:rPr>
        <w:t>(</w:t>
      </w:r>
      <w:proofErr w:type="gramStart"/>
      <w:r w:rsidRPr="00D0171B">
        <w:rPr>
          <w:color w:val="auto"/>
          <w:sz w:val="18"/>
          <w:szCs w:val="18"/>
        </w:rPr>
        <w:t>source</w:t>
      </w:r>
      <w:proofErr w:type="gramEnd"/>
      <w:r w:rsidRPr="00D0171B">
        <w:rPr>
          <w:color w:val="auto"/>
          <w:sz w:val="18"/>
          <w:szCs w:val="18"/>
        </w:rPr>
        <w:t> :</w:t>
      </w:r>
    </w:p>
    <w:p w14:paraId="320A7F0A" w14:textId="3ECE6CD1" w:rsidR="00684708" w:rsidRPr="00D0171B" w:rsidRDefault="00D0171B" w:rsidP="00684708">
      <w:pPr>
        <w:pStyle w:val="Style1"/>
        <w:rPr>
          <w:rFonts w:ascii="Times New Roman" w:hAnsi="Times New Roman" w:cs="Times New Roman"/>
          <w:sz w:val="18"/>
          <w:szCs w:val="18"/>
        </w:rPr>
      </w:pPr>
      <w:proofErr w:type="spellStart"/>
      <w:r>
        <w:rPr>
          <w:rFonts w:ascii="Times New Roman" w:hAnsi="Times New Roman" w:cs="Times New Roman"/>
          <w:sz w:val="18"/>
          <w:szCs w:val="18"/>
        </w:rPr>
        <w:t>Wikipedia</w:t>
      </w:r>
      <w:proofErr w:type="spellEnd"/>
      <w:r>
        <w:rPr>
          <w:rFonts w:ascii="Times New Roman" w:hAnsi="Times New Roman" w:cs="Times New Roman"/>
          <w:sz w:val="18"/>
          <w:szCs w:val="18"/>
        </w:rPr>
        <w:t>)</w:t>
      </w:r>
    </w:p>
    <w:p w14:paraId="57B875E1" w14:textId="4DECEF15" w:rsidR="00D17C3C" w:rsidRDefault="000A54E0" w:rsidP="00684708">
      <w:pPr>
        <w:jc w:val="both"/>
        <w:rPr>
          <w:bCs/>
          <w:iCs/>
          <w:sz w:val="22"/>
        </w:rPr>
      </w:pPr>
      <w:r>
        <w:rPr>
          <w:bCs/>
          <w:iCs/>
          <w:sz w:val="22"/>
        </w:rPr>
        <w:tab/>
      </w:r>
      <w:r>
        <w:rPr>
          <w:bCs/>
          <w:iCs/>
          <w:sz w:val="22"/>
        </w:rPr>
        <w:tab/>
      </w:r>
      <w:r>
        <w:rPr>
          <w:bCs/>
          <w:iCs/>
          <w:sz w:val="22"/>
        </w:rPr>
        <w:tab/>
      </w:r>
      <w:r>
        <w:rPr>
          <w:bCs/>
          <w:iCs/>
          <w:sz w:val="22"/>
        </w:rPr>
        <w:tab/>
      </w:r>
      <w:r>
        <w:rPr>
          <w:bCs/>
          <w:iCs/>
          <w:sz w:val="22"/>
        </w:rPr>
        <w:tab/>
      </w:r>
      <w:r>
        <w:rPr>
          <w:bCs/>
          <w:iCs/>
          <w:sz w:val="22"/>
        </w:rPr>
        <w:tab/>
      </w:r>
      <w:r>
        <w:rPr>
          <w:bCs/>
          <w:iCs/>
          <w:sz w:val="22"/>
        </w:rPr>
        <w:tab/>
      </w:r>
      <w:r>
        <w:rPr>
          <w:bCs/>
          <w:iCs/>
          <w:sz w:val="22"/>
        </w:rPr>
        <w:tab/>
        <w:t xml:space="preserve">       (1)</w:t>
      </w:r>
    </w:p>
    <w:p w14:paraId="5A8F0B02" w14:textId="59C2567F" w:rsidR="00574FAF" w:rsidRPr="002F5F64" w:rsidRDefault="00574FAF" w:rsidP="00684708">
      <w:pPr>
        <w:jc w:val="both"/>
        <w:rPr>
          <w:bCs/>
          <w:iCs/>
          <w:sz w:val="16"/>
          <w:szCs w:val="16"/>
        </w:rPr>
      </w:pPr>
    </w:p>
    <w:tbl>
      <w:tblPr>
        <w:tblW w:w="10368" w:type="dxa"/>
        <w:tblInd w:w="-25" w:type="dxa"/>
        <w:tblLayout w:type="fixed"/>
        <w:tblCellMar>
          <w:left w:w="70" w:type="dxa"/>
          <w:right w:w="70" w:type="dxa"/>
        </w:tblCellMar>
        <w:tblLook w:val="0000" w:firstRow="0" w:lastRow="0" w:firstColumn="0" w:lastColumn="0" w:noHBand="0" w:noVBand="0"/>
      </w:tblPr>
      <w:tblGrid>
        <w:gridCol w:w="8809"/>
        <w:gridCol w:w="1559"/>
      </w:tblGrid>
      <w:tr w:rsidR="003D2D6D" w14:paraId="7EA70D41" w14:textId="77777777" w:rsidTr="00B83A1C">
        <w:trPr>
          <w:trHeight w:val="2396"/>
        </w:trPr>
        <w:tc>
          <w:tcPr>
            <w:tcW w:w="8809" w:type="dxa"/>
            <w:tcBorders>
              <w:top w:val="single" w:sz="4" w:space="0" w:color="000000"/>
              <w:left w:val="single" w:sz="4" w:space="0" w:color="000000"/>
              <w:bottom w:val="single" w:sz="4" w:space="0" w:color="000000"/>
            </w:tcBorders>
            <w:shd w:val="clear" w:color="auto" w:fill="auto"/>
          </w:tcPr>
          <w:p w14:paraId="3CA63680" w14:textId="7585851C" w:rsidR="003D2D6D" w:rsidRDefault="003D2D6D" w:rsidP="00822E8C">
            <w:pPr>
              <w:snapToGrid w:val="0"/>
              <w:jc w:val="both"/>
              <w:rPr>
                <w:i/>
                <w:iCs/>
                <w:sz w:val="22"/>
              </w:rPr>
            </w:pPr>
            <w:r>
              <w:rPr>
                <w:b/>
                <w:bCs/>
                <w:i/>
                <w:iCs/>
                <w:sz w:val="22"/>
              </w:rPr>
              <w:t>Document 4 : Expérience historique du guidage de la lumière + expérience prof.</w:t>
            </w:r>
          </w:p>
          <w:p w14:paraId="4F85A01F" w14:textId="20237BC1" w:rsidR="003D2D6D" w:rsidRDefault="003D2D6D" w:rsidP="00822E8C">
            <w:pPr>
              <w:pStyle w:val="NormalWeb"/>
              <w:spacing w:before="60" w:beforeAutospacing="0" w:after="0" w:afterAutospacing="0"/>
              <w:jc w:val="both"/>
            </w:pPr>
            <w:r>
              <w:rPr>
                <w:i/>
                <w:iCs/>
                <w:sz w:val="22"/>
              </w:rPr>
              <w:t xml:space="preserve">La première expérimentation de la </w:t>
            </w:r>
            <w:r>
              <w:rPr>
                <w:b/>
                <w:bCs/>
                <w:i/>
                <w:iCs/>
                <w:sz w:val="22"/>
              </w:rPr>
              <w:t>réflexion totale</w:t>
            </w:r>
            <w:r>
              <w:rPr>
                <w:i/>
                <w:iCs/>
                <w:sz w:val="22"/>
              </w:rPr>
              <w:t xml:space="preserve"> interne de la lumière fut faite par les physiciens français J-D Colladon et J</w:t>
            </w:r>
            <w:r w:rsidR="00D12248">
              <w:rPr>
                <w:i/>
                <w:iCs/>
                <w:sz w:val="22"/>
              </w:rPr>
              <w:t>.</w:t>
            </w:r>
            <w:r>
              <w:rPr>
                <w:i/>
                <w:iCs/>
                <w:sz w:val="22"/>
              </w:rPr>
              <w:t xml:space="preserve"> Babinet à Paris au début des années 1840. À l´époque, l'idée de courber la trajectoire de la lumière, de quelque façon que ce soit, était révolutionnaire puisque les scientifiques considéraient que la </w:t>
            </w:r>
            <w:r>
              <w:rPr>
                <w:b/>
                <w:bCs/>
                <w:i/>
                <w:iCs/>
                <w:sz w:val="22"/>
              </w:rPr>
              <w:t>lumière voyageait uniquement en ligne droite</w:t>
            </w:r>
            <w:r>
              <w:rPr>
                <w:i/>
                <w:iCs/>
                <w:sz w:val="22"/>
              </w:rPr>
              <w:t>. Leur expérience consistait à guider la lumière dans un jet d'eau déversé d'un trou à la base d'un réservoir. En injectant de la lumière dans ce jet, celle-ci suivait bien la courbure du jet d'eau, démontrant ainsi qu'elle pouvait être déviée de sa trajectoire rectiligne</w:t>
            </w:r>
            <w:r w:rsidR="00D12248">
              <w:rPr>
                <w:i/>
                <w:iCs/>
                <w:sz w:val="22"/>
              </w:rPr>
              <w:t xml:space="preserve"> (principe est à la base de la </w:t>
            </w:r>
            <w:r w:rsidR="00D12248">
              <w:rPr>
                <w:b/>
                <w:bCs/>
                <w:i/>
                <w:iCs/>
                <w:sz w:val="22"/>
              </w:rPr>
              <w:t>fibre optique</w:t>
            </w:r>
            <w:r w:rsidR="00D12248">
              <w:rPr>
                <w:i/>
                <w:iCs/>
                <w:sz w:val="22"/>
              </w:rPr>
              <w:t>)</w:t>
            </w:r>
            <w:r>
              <w:rPr>
                <w:i/>
                <w:iCs/>
                <w:sz w:val="22"/>
              </w:rPr>
              <w:t xml:space="preserve">. </w:t>
            </w:r>
            <w:r w:rsidR="00D12248">
              <w:rPr>
                <w:i/>
                <w:iCs/>
                <w:sz w:val="22"/>
              </w:rPr>
              <w:t>De nos jours,</w:t>
            </w:r>
            <w:r>
              <w:rPr>
                <w:i/>
                <w:iCs/>
                <w:sz w:val="22"/>
              </w:rPr>
              <w:t xml:space="preserve"> les </w:t>
            </w:r>
            <w:r>
              <w:rPr>
                <w:b/>
                <w:bCs/>
                <w:i/>
                <w:iCs/>
                <w:sz w:val="22"/>
              </w:rPr>
              <w:t>fontaines lumineuses (doc.2)</w:t>
            </w:r>
            <w:r>
              <w:rPr>
                <w:i/>
                <w:iCs/>
                <w:sz w:val="22"/>
              </w:rPr>
              <w:t xml:space="preserve"> sont utilisées comme objets de décorations.</w:t>
            </w:r>
          </w:p>
        </w:tc>
        <w:tc>
          <w:tcPr>
            <w:tcW w:w="1559" w:type="dxa"/>
            <w:tcBorders>
              <w:top w:val="single" w:sz="4" w:space="0" w:color="000000"/>
              <w:bottom w:val="single" w:sz="4" w:space="0" w:color="000000"/>
              <w:right w:val="single" w:sz="4" w:space="0" w:color="000000"/>
            </w:tcBorders>
            <w:shd w:val="clear" w:color="auto" w:fill="auto"/>
          </w:tcPr>
          <w:p w14:paraId="545C9403" w14:textId="167FC999" w:rsidR="003D2D6D" w:rsidRDefault="003D2D6D" w:rsidP="00725865">
            <w:pPr>
              <w:snapToGrid w:val="0"/>
              <w:jc w:val="both"/>
            </w:pPr>
            <w:r>
              <w:rPr>
                <w:noProof/>
                <w:sz w:val="22"/>
              </w:rPr>
              <w:drawing>
                <wp:anchor distT="0" distB="0" distL="114300" distR="114300" simplePos="0" relativeHeight="251830272" behindDoc="0" locked="0" layoutInCell="1" allowOverlap="1" wp14:anchorId="617F1521" wp14:editId="7349D1DD">
                  <wp:simplePos x="0" y="0"/>
                  <wp:positionH relativeFrom="column">
                    <wp:posOffset>33020</wp:posOffset>
                  </wp:positionH>
                  <wp:positionV relativeFrom="paragraph">
                    <wp:posOffset>139065</wp:posOffset>
                  </wp:positionV>
                  <wp:extent cx="828675" cy="1331226"/>
                  <wp:effectExtent l="0" t="0" r="0" b="2540"/>
                  <wp:wrapNone/>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832032" cy="1336619"/>
                          </a:xfrm>
                          <a:prstGeom prst="rect">
                            <a:avLst/>
                          </a:prstGeom>
                          <a:solidFill>
                            <a:srgbClr val="FFFFFF"/>
                          </a:solidFill>
                          <a:ln>
                            <a:noFill/>
                          </a:ln>
                        </pic:spPr>
                      </pic:pic>
                    </a:graphicData>
                  </a:graphic>
                  <wp14:sizeRelH relativeFrom="margin">
                    <wp14:pctWidth>0</wp14:pctWidth>
                  </wp14:sizeRelH>
                  <wp14:sizeRelV relativeFrom="margin">
                    <wp14:pctHeight>0</wp14:pctHeight>
                  </wp14:sizeRelV>
                </wp:anchor>
              </w:drawing>
            </w:r>
            <w:r>
              <w:t xml:space="preserve"> </w:t>
            </w:r>
          </w:p>
        </w:tc>
      </w:tr>
    </w:tbl>
    <w:p w14:paraId="6A0830D7" w14:textId="1B771381" w:rsidR="002F5F64" w:rsidRPr="00B83A1C" w:rsidRDefault="002F5F64" w:rsidP="002F5F64">
      <w:pPr>
        <w:pStyle w:val="Corpsdetexte"/>
        <w:snapToGrid w:val="0"/>
        <w:spacing w:before="120"/>
        <w:rPr>
          <w:color w:val="auto"/>
          <w:szCs w:val="22"/>
        </w:rPr>
      </w:pPr>
      <w:r w:rsidRPr="00B83A1C">
        <w:rPr>
          <w:color w:val="auto"/>
          <w:szCs w:val="22"/>
        </w:rPr>
        <w:t>a) Quelles sont les principales utilisations des fibres optiques ? ____________</w:t>
      </w:r>
      <w:r>
        <w:rPr>
          <w:color w:val="auto"/>
          <w:szCs w:val="22"/>
        </w:rPr>
        <w:t>______________________________</w:t>
      </w:r>
    </w:p>
    <w:p w14:paraId="3B4C7642" w14:textId="0056C8CE" w:rsidR="002F5F64" w:rsidRDefault="002F5F64" w:rsidP="00336C0E">
      <w:pPr>
        <w:pStyle w:val="Corpsdetexte"/>
        <w:snapToGrid w:val="0"/>
        <w:spacing w:before="20"/>
        <w:rPr>
          <w:color w:val="auto"/>
          <w:szCs w:val="22"/>
        </w:rPr>
      </w:pPr>
      <w:r w:rsidRPr="00B83A1C">
        <w:rPr>
          <w:color w:val="auto"/>
          <w:szCs w:val="22"/>
        </w:rPr>
        <w:t xml:space="preserve">b) Dans </w:t>
      </w:r>
      <w:r w:rsidR="00953041">
        <w:rPr>
          <w:color w:val="auto"/>
          <w:szCs w:val="22"/>
        </w:rPr>
        <w:t xml:space="preserve">une fontaine lumineuse </w:t>
      </w:r>
      <w:r w:rsidR="00CE2CCE">
        <w:rPr>
          <w:color w:val="auto"/>
          <w:szCs w:val="22"/>
        </w:rPr>
        <w:t xml:space="preserve">(doc.2 et doc.4) </w:t>
      </w:r>
      <w:r w:rsidRPr="00B83A1C">
        <w:rPr>
          <w:color w:val="auto"/>
          <w:szCs w:val="22"/>
        </w:rPr>
        <w:t xml:space="preserve">: </w:t>
      </w:r>
    </w:p>
    <w:p w14:paraId="4C38BF8C" w14:textId="65293A91" w:rsidR="002F5F64" w:rsidRDefault="002F5F64" w:rsidP="002F5F64">
      <w:pPr>
        <w:pStyle w:val="Corpsdetexte"/>
        <w:snapToGrid w:val="0"/>
        <w:rPr>
          <w:color w:val="auto"/>
          <w:szCs w:val="22"/>
        </w:rPr>
      </w:pPr>
      <w:r>
        <w:rPr>
          <w:color w:val="auto"/>
          <w:szCs w:val="22"/>
        </w:rPr>
        <w:t>Q</w:t>
      </w:r>
      <w:r w:rsidRPr="002F5F64">
        <w:rPr>
          <w:color w:val="auto"/>
          <w:szCs w:val="22"/>
        </w:rPr>
        <w:t xml:space="preserve">uel milieu joue le même rôle que le cœur d’une fibre optique ? _________ </w:t>
      </w:r>
      <w:r>
        <w:rPr>
          <w:color w:val="auto"/>
          <w:szCs w:val="22"/>
        </w:rPr>
        <w:t xml:space="preserve"> </w:t>
      </w:r>
      <w:r w:rsidRPr="00B83A1C">
        <w:rPr>
          <w:noProof/>
          <w:szCs w:val="22"/>
        </w:rPr>
        <mc:AlternateContent>
          <mc:Choice Requires="wpg">
            <w:drawing>
              <wp:anchor distT="0" distB="0" distL="114300" distR="114300" simplePos="0" relativeHeight="251829248" behindDoc="0" locked="0" layoutInCell="1" allowOverlap="1" wp14:anchorId="0C7D49A5" wp14:editId="6B9553CD">
                <wp:simplePos x="0" y="0"/>
                <wp:positionH relativeFrom="margin">
                  <wp:posOffset>4911090</wp:posOffset>
                </wp:positionH>
                <wp:positionV relativeFrom="paragraph">
                  <wp:posOffset>231140</wp:posOffset>
                </wp:positionV>
                <wp:extent cx="1955165" cy="971550"/>
                <wp:effectExtent l="0" t="0" r="0" b="19050"/>
                <wp:wrapNone/>
                <wp:docPr id="29" name="Groupe 29"/>
                <wp:cNvGraphicFramePr/>
                <a:graphic xmlns:a="http://schemas.openxmlformats.org/drawingml/2006/main">
                  <a:graphicData uri="http://schemas.microsoft.com/office/word/2010/wordprocessingGroup">
                    <wpg:wgp>
                      <wpg:cNvGrpSpPr/>
                      <wpg:grpSpPr>
                        <a:xfrm>
                          <a:off x="0" y="0"/>
                          <a:ext cx="1955165" cy="971550"/>
                          <a:chOff x="0" y="0"/>
                          <a:chExt cx="1955327" cy="971550"/>
                        </a:xfrm>
                      </wpg:grpSpPr>
                      <wps:wsp>
                        <wps:cNvPr id="5" name="Text Box 6"/>
                        <wps:cNvSpPr txBox="1">
                          <a:spLocks noChangeArrowheads="1"/>
                        </wps:cNvSpPr>
                        <wps:spPr bwMode="auto">
                          <a:xfrm>
                            <a:off x="685800" y="142875"/>
                            <a:ext cx="1269527" cy="703169"/>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cap="flat">
                                <a:solidFill>
                                  <a:srgbClr val="3465AF"/>
                                </a:solidFill>
                                <a:round/>
                                <a:headEnd/>
                                <a:tailEnd/>
                              </a14:hiddenLine>
                            </a:ext>
                            <a:ext uri="{AF507438-7753-43E0-B8FC-AC1667EBCBE1}">
                              <a14:hiddenEffects xmlns:a14="http://schemas.microsoft.com/office/drawing/2010/main">
                                <a:effectLst/>
                              </a14:hiddenEffects>
                            </a:ext>
                          </a:extLst>
                        </wps:spPr>
                        <wps:txbx>
                          <w:txbxContent>
                            <w:p w14:paraId="55CEF46F" w14:textId="77777777" w:rsidR="004C670B" w:rsidRDefault="004C670B" w:rsidP="003D2D6D">
                              <w:pPr>
                                <w:rPr>
                                  <w:sz w:val="20"/>
                                </w:rPr>
                              </w:pPr>
                              <w:proofErr w:type="gramStart"/>
                              <w:r>
                                <w:rPr>
                                  <w:sz w:val="20"/>
                                </w:rPr>
                                <w:t>eau</w:t>
                              </w:r>
                              <w:proofErr w:type="gramEnd"/>
                            </w:p>
                            <w:p w14:paraId="7F8427BA" w14:textId="77777777" w:rsidR="004C670B" w:rsidRDefault="004C670B" w:rsidP="003D2D6D"/>
                            <w:p w14:paraId="0BF50FDF" w14:textId="77777777" w:rsidR="004C670B" w:rsidRDefault="004C670B" w:rsidP="003D2D6D">
                              <w:pPr>
                                <w:jc w:val="right"/>
                                <w:rPr>
                                  <w:sz w:val="20"/>
                                </w:rPr>
                              </w:pPr>
                              <w:proofErr w:type="gramStart"/>
                              <w:r>
                                <w:rPr>
                                  <w:sz w:val="20"/>
                                </w:rPr>
                                <w:t>air</w:t>
                              </w:r>
                              <w:proofErr w:type="gramEnd"/>
                            </w:p>
                          </w:txbxContent>
                        </wps:txbx>
                        <wps:bodyPr rot="0" vert="horz" wrap="square" lIns="91440" tIns="45720" rIns="91440" bIns="45720" anchor="t" anchorCtr="0">
                          <a:noAutofit/>
                        </wps:bodyPr>
                      </wps:wsp>
                      <wps:wsp>
                        <wps:cNvPr id="27" name="Forme libre : forme 27"/>
                        <wps:cNvSpPr/>
                        <wps:spPr>
                          <a:xfrm>
                            <a:off x="161925" y="0"/>
                            <a:ext cx="1524000" cy="800100"/>
                          </a:xfrm>
                          <a:custGeom>
                            <a:avLst/>
                            <a:gdLst>
                              <a:gd name="connsiteX0" fmla="*/ 0 w 1524000"/>
                              <a:gd name="connsiteY0" fmla="*/ 0 h 800100"/>
                              <a:gd name="connsiteX1" fmla="*/ 638175 w 1524000"/>
                              <a:gd name="connsiteY1" fmla="*/ 123825 h 800100"/>
                              <a:gd name="connsiteX2" fmla="*/ 1143000 w 1524000"/>
                              <a:gd name="connsiteY2" fmla="*/ 381000 h 800100"/>
                              <a:gd name="connsiteX3" fmla="*/ 1524000 w 1524000"/>
                              <a:gd name="connsiteY3" fmla="*/ 800100 h 800100"/>
                            </a:gdLst>
                            <a:ahLst/>
                            <a:cxnLst>
                              <a:cxn ang="0">
                                <a:pos x="connsiteX0" y="connsiteY0"/>
                              </a:cxn>
                              <a:cxn ang="0">
                                <a:pos x="connsiteX1" y="connsiteY1"/>
                              </a:cxn>
                              <a:cxn ang="0">
                                <a:pos x="connsiteX2" y="connsiteY2"/>
                              </a:cxn>
                              <a:cxn ang="0">
                                <a:pos x="connsiteX3" y="connsiteY3"/>
                              </a:cxn>
                            </a:cxnLst>
                            <a:rect l="l" t="t" r="r" b="b"/>
                            <a:pathLst>
                              <a:path w="1524000" h="800100">
                                <a:moveTo>
                                  <a:pt x="0" y="0"/>
                                </a:moveTo>
                                <a:cubicBezTo>
                                  <a:pt x="223837" y="30162"/>
                                  <a:pt x="447675" y="60325"/>
                                  <a:pt x="638175" y="123825"/>
                                </a:cubicBezTo>
                                <a:cubicBezTo>
                                  <a:pt x="828675" y="187325"/>
                                  <a:pt x="995363" y="268288"/>
                                  <a:pt x="1143000" y="381000"/>
                                </a:cubicBezTo>
                                <a:cubicBezTo>
                                  <a:pt x="1290637" y="493712"/>
                                  <a:pt x="1407318" y="646906"/>
                                  <a:pt x="1524000" y="800100"/>
                                </a:cubicBezTo>
                              </a:path>
                            </a:pathLst>
                          </a:cu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8" name="Forme libre : forme 28"/>
                        <wps:cNvSpPr/>
                        <wps:spPr>
                          <a:xfrm>
                            <a:off x="0" y="171450"/>
                            <a:ext cx="1524000" cy="800100"/>
                          </a:xfrm>
                          <a:custGeom>
                            <a:avLst/>
                            <a:gdLst>
                              <a:gd name="connsiteX0" fmla="*/ 0 w 1524000"/>
                              <a:gd name="connsiteY0" fmla="*/ 0 h 800100"/>
                              <a:gd name="connsiteX1" fmla="*/ 638175 w 1524000"/>
                              <a:gd name="connsiteY1" fmla="*/ 123825 h 800100"/>
                              <a:gd name="connsiteX2" fmla="*/ 1143000 w 1524000"/>
                              <a:gd name="connsiteY2" fmla="*/ 381000 h 800100"/>
                              <a:gd name="connsiteX3" fmla="*/ 1524000 w 1524000"/>
                              <a:gd name="connsiteY3" fmla="*/ 800100 h 800100"/>
                            </a:gdLst>
                            <a:ahLst/>
                            <a:cxnLst>
                              <a:cxn ang="0">
                                <a:pos x="connsiteX0" y="connsiteY0"/>
                              </a:cxn>
                              <a:cxn ang="0">
                                <a:pos x="connsiteX1" y="connsiteY1"/>
                              </a:cxn>
                              <a:cxn ang="0">
                                <a:pos x="connsiteX2" y="connsiteY2"/>
                              </a:cxn>
                              <a:cxn ang="0">
                                <a:pos x="connsiteX3" y="connsiteY3"/>
                              </a:cxn>
                            </a:cxnLst>
                            <a:rect l="l" t="t" r="r" b="b"/>
                            <a:pathLst>
                              <a:path w="1524000" h="800100">
                                <a:moveTo>
                                  <a:pt x="0" y="0"/>
                                </a:moveTo>
                                <a:cubicBezTo>
                                  <a:pt x="223837" y="30162"/>
                                  <a:pt x="447675" y="60325"/>
                                  <a:pt x="638175" y="123825"/>
                                </a:cubicBezTo>
                                <a:cubicBezTo>
                                  <a:pt x="828675" y="187325"/>
                                  <a:pt x="995363" y="268288"/>
                                  <a:pt x="1143000" y="381000"/>
                                </a:cubicBezTo>
                                <a:cubicBezTo>
                                  <a:pt x="1290637" y="493712"/>
                                  <a:pt x="1407318" y="646906"/>
                                  <a:pt x="1524000" y="800100"/>
                                </a:cubicBezTo>
                              </a:path>
                            </a:pathLst>
                          </a:cu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anchor>
            </w:drawing>
          </mc:Choice>
          <mc:Fallback>
            <w:pict>
              <v:group w14:anchorId="0C7D49A5" id="Groupe 29" o:spid="_x0000_s1043" style="position:absolute;margin-left:386.7pt;margin-top:18.2pt;width:153.95pt;height:76.5pt;z-index:251829248;mso-position-horizontal-relative:margin" coordsize="19553,97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">
                <v:shape id="Text Box 6" o:spid="_x0000_s1044" type="#_x0000_t202" style="position:absolute;left:6858;top:1428;width:12695;height:703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" filled="f" stroked="f" strokecolor="#3465af">
                  <v:stroke joinstyle="round"/>
                  <v:textbox>
                    <w:txbxContent>
                      <w:p w14:paraId="55CEF46F" w14:textId="77777777" w:rsidR="004C670B" w:rsidRDefault="004C670B" w:rsidP="003D2D6D">
                        <w:pPr>
                          <w:rPr>
                            <w:sz w:val="20"/>
                          </w:rPr>
                        </w:pPr>
                        <w:proofErr w:type="gramStart"/>
                        <w:r>
                          <w:rPr>
                            <w:sz w:val="20"/>
                          </w:rPr>
                          <w:t>eau</w:t>
                        </w:r>
                        <w:proofErr w:type="gramEnd"/>
                      </w:p>
                      <w:p w14:paraId="7F8427BA" w14:textId="77777777" w:rsidR="004C670B" w:rsidRDefault="004C670B" w:rsidP="003D2D6D"/>
                      <w:p w14:paraId="0BF50FDF" w14:textId="77777777" w:rsidR="004C670B" w:rsidRDefault="004C670B" w:rsidP="003D2D6D">
                        <w:pPr>
                          <w:jc w:val="right"/>
                          <w:rPr>
                            <w:sz w:val="20"/>
                          </w:rPr>
                        </w:pPr>
                        <w:proofErr w:type="gramStart"/>
                        <w:r>
                          <w:rPr>
                            <w:sz w:val="20"/>
                          </w:rPr>
                          <w:t>air</w:t>
                        </w:r>
                        <w:proofErr w:type="gramEnd"/>
                      </w:p>
                    </w:txbxContent>
                  </v:textbox>
                </v:shape>
                <v:shape id="Forme libre : forme 27" o:spid="_x0000_s1045" style="position:absolute;left:1619;width:15240;height:8001;visibility:visible;mso-wrap-style:square;v-text-anchor:middle" coordsize="1524000,800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" path="m,c223837,30162,447675,60325,638175,123825v190500,63500,357188,144463,504825,257175c1290637,493712,1407318,646906,1524000,800100e" filled="f" strokecolor="black [3213]" strokeweight="1pt">
                  <v:stroke joinstyle="miter"/>
                  <v:path arrowok="t" o:connecttype="custom" o:connectlocs="0,0;638175,123825;1143000,381000;1524000,800100" o:connectangles="0,0,0,0"/>
                </v:shape>
                <v:shape id="Forme libre : forme 28" o:spid="_x0000_s1046" style="position:absolute;top:1714;width:15240;height:8001;visibility:visible;mso-wrap-style:square;v-text-anchor:middle" coordsize="1524000,800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" path="m,c223837,30162,447675,60325,638175,123825v190500,63500,357188,144463,504825,257175c1290637,493712,1407318,646906,1524000,800100e" filled="f" strokecolor="black [3213]" strokeweight="1pt">
                  <v:stroke joinstyle="miter"/>
                  <v:path arrowok="t" o:connecttype="custom" o:connectlocs="0,0;638175,123825;1143000,381000;1524000,800100" o:connectangles="0,0,0,0"/>
                </v:shape>
                <w10:wrap anchorx="margin"/>
              </v:group>
            </w:pict>
          </mc:Fallback>
        </mc:AlternateContent>
      </w:r>
      <w:r w:rsidRPr="002F5F64">
        <w:rPr>
          <w:color w:val="auto"/>
          <w:szCs w:val="22"/>
        </w:rPr>
        <w:t xml:space="preserve"> </w:t>
      </w:r>
      <w:r w:rsidR="00860464">
        <w:rPr>
          <w:color w:val="auto"/>
          <w:szCs w:val="22"/>
        </w:rPr>
        <w:t xml:space="preserve">… </w:t>
      </w:r>
      <w:r w:rsidRPr="002F5F64">
        <w:rPr>
          <w:color w:val="auto"/>
          <w:szCs w:val="22"/>
        </w:rPr>
        <w:t>que la gaine ? ____</w:t>
      </w:r>
      <w:r>
        <w:rPr>
          <w:color w:val="auto"/>
          <w:szCs w:val="22"/>
        </w:rPr>
        <w:t>__</w:t>
      </w:r>
      <w:r w:rsidRPr="002F5F64">
        <w:rPr>
          <w:color w:val="auto"/>
          <w:szCs w:val="22"/>
        </w:rPr>
        <w:t>___</w:t>
      </w:r>
    </w:p>
    <w:p w14:paraId="4BBF5B5D" w14:textId="07366120" w:rsidR="002F5F64" w:rsidRPr="002F5F64" w:rsidRDefault="002F5F64" w:rsidP="002F5F64">
      <w:pPr>
        <w:pStyle w:val="Corpsdetexte"/>
        <w:snapToGrid w:val="0"/>
        <w:jc w:val="both"/>
        <w:rPr>
          <w:color w:val="auto"/>
          <w:szCs w:val="22"/>
        </w:rPr>
      </w:pPr>
      <w:r w:rsidRPr="002F5F64">
        <w:rPr>
          <w:color w:val="auto"/>
          <w:szCs w:val="22"/>
        </w:rPr>
        <w:t>Dessiner le trajet d’un rayon lumineux dans un filet d’eau schématisé ci-contre :</w:t>
      </w:r>
    </w:p>
    <w:p w14:paraId="0720DD33" w14:textId="3BCC3DD6" w:rsidR="002F5F64" w:rsidRPr="00B83A1C" w:rsidRDefault="002F5F64" w:rsidP="00336C0E">
      <w:pPr>
        <w:pStyle w:val="Corpsdetexte"/>
        <w:spacing w:before="40"/>
        <w:rPr>
          <w:color w:val="auto"/>
          <w:szCs w:val="22"/>
        </w:rPr>
      </w:pPr>
      <w:r w:rsidRPr="00B83A1C">
        <w:rPr>
          <w:color w:val="auto"/>
          <w:szCs w:val="22"/>
          <w:lang w:eastAsia="fr-FR"/>
        </w:rPr>
        <w:t xml:space="preserve">c) Sur </w:t>
      </w:r>
      <w:r w:rsidRPr="00B83A1C">
        <w:rPr>
          <w:color w:val="auto"/>
          <w:szCs w:val="22"/>
        </w:rPr>
        <w:t>le schéma 2, repérer à l’aide des documents 1 et 3 :</w:t>
      </w:r>
    </w:p>
    <w:p w14:paraId="12D29BE9" w14:textId="73791C80" w:rsidR="002F5F64" w:rsidRPr="00B83A1C" w:rsidRDefault="002F5F64" w:rsidP="002F5F64">
      <w:pPr>
        <w:pStyle w:val="Corpsdetexte"/>
        <w:rPr>
          <w:color w:val="auto"/>
          <w:szCs w:val="22"/>
        </w:rPr>
      </w:pPr>
      <w:r w:rsidRPr="00B83A1C">
        <w:rPr>
          <w:color w:val="auto"/>
          <w:szCs w:val="22"/>
        </w:rPr>
        <w:t xml:space="preserve">- les </w:t>
      </w:r>
      <w:r w:rsidRPr="00B83A1C">
        <w:rPr>
          <w:b/>
          <w:bCs/>
          <w:i/>
          <w:iCs/>
          <w:color w:val="auto"/>
          <w:szCs w:val="22"/>
        </w:rPr>
        <w:t>angles d’incidence i</w:t>
      </w:r>
      <w:proofErr w:type="gramStart"/>
      <w:r w:rsidRPr="00B83A1C">
        <w:rPr>
          <w:b/>
          <w:bCs/>
          <w:i/>
          <w:iCs/>
          <w:color w:val="auto"/>
          <w:szCs w:val="22"/>
          <w:vertAlign w:val="subscript"/>
        </w:rPr>
        <w:t>0</w:t>
      </w:r>
      <w:r w:rsidRPr="00B83A1C">
        <w:rPr>
          <w:b/>
          <w:bCs/>
          <w:i/>
          <w:iCs/>
          <w:color w:val="auto"/>
          <w:szCs w:val="22"/>
        </w:rPr>
        <w:t xml:space="preserve"> </w:t>
      </w:r>
      <w:r w:rsidR="00860464">
        <w:rPr>
          <w:b/>
          <w:bCs/>
          <w:i/>
          <w:iCs/>
          <w:color w:val="auto"/>
          <w:szCs w:val="22"/>
        </w:rPr>
        <w:t>,</w:t>
      </w:r>
      <w:proofErr w:type="gramEnd"/>
      <w:r w:rsidR="00860464">
        <w:rPr>
          <w:b/>
          <w:bCs/>
          <w:i/>
          <w:iCs/>
          <w:color w:val="auto"/>
          <w:szCs w:val="22"/>
        </w:rPr>
        <w:t xml:space="preserve"> </w:t>
      </w:r>
      <w:r w:rsidRPr="00B83A1C">
        <w:rPr>
          <w:b/>
          <w:bCs/>
          <w:i/>
          <w:iCs/>
          <w:color w:val="auto"/>
          <w:szCs w:val="22"/>
        </w:rPr>
        <w:t>de réfraction</w:t>
      </w:r>
      <w:r w:rsidRPr="00B83A1C">
        <w:rPr>
          <w:color w:val="auto"/>
          <w:szCs w:val="22"/>
        </w:rPr>
        <w:t xml:space="preserve"> </w:t>
      </w:r>
      <w:r w:rsidRPr="00B83A1C">
        <w:rPr>
          <w:b/>
          <w:bCs/>
          <w:i/>
          <w:iCs/>
          <w:color w:val="auto"/>
          <w:szCs w:val="22"/>
        </w:rPr>
        <w:t>r</w:t>
      </w:r>
      <w:r w:rsidRPr="00B83A1C">
        <w:rPr>
          <w:b/>
          <w:bCs/>
          <w:i/>
          <w:iCs/>
          <w:color w:val="auto"/>
          <w:szCs w:val="22"/>
          <w:vertAlign w:val="subscript"/>
        </w:rPr>
        <w:t>0</w:t>
      </w:r>
      <w:r w:rsidRPr="00B83A1C">
        <w:rPr>
          <w:b/>
          <w:bCs/>
          <w:i/>
          <w:iCs/>
          <w:color w:val="auto"/>
          <w:szCs w:val="22"/>
        </w:rPr>
        <w:t xml:space="preserve"> </w:t>
      </w:r>
      <w:r w:rsidR="00860464">
        <w:rPr>
          <w:b/>
          <w:bCs/>
          <w:i/>
          <w:iCs/>
          <w:color w:val="auto"/>
          <w:szCs w:val="22"/>
        </w:rPr>
        <w:t>et de réflexion i</w:t>
      </w:r>
      <w:r w:rsidR="00860464">
        <w:rPr>
          <w:b/>
          <w:bCs/>
          <w:i/>
          <w:iCs/>
          <w:color w:val="auto"/>
          <w:szCs w:val="22"/>
          <w:vertAlign w:val="subscript"/>
        </w:rPr>
        <w:t>0</w:t>
      </w:r>
      <w:r w:rsidR="00860464">
        <w:rPr>
          <w:b/>
          <w:bCs/>
          <w:i/>
          <w:iCs/>
          <w:color w:val="auto"/>
          <w:szCs w:val="22"/>
        </w:rPr>
        <w:t xml:space="preserve">’ </w:t>
      </w:r>
      <w:r w:rsidRPr="00B83A1C">
        <w:rPr>
          <w:b/>
          <w:bCs/>
          <w:i/>
          <w:iCs/>
          <w:color w:val="auto"/>
          <w:szCs w:val="22"/>
        </w:rPr>
        <w:t xml:space="preserve">  </w:t>
      </w:r>
      <w:r w:rsidR="00860464">
        <w:rPr>
          <w:color w:val="auto"/>
          <w:szCs w:val="22"/>
        </w:rPr>
        <w:t>sur</w:t>
      </w:r>
      <w:r w:rsidRPr="00B83A1C">
        <w:rPr>
          <w:color w:val="auto"/>
          <w:szCs w:val="22"/>
        </w:rPr>
        <w:t xml:space="preserve"> la face d’entrée de la fibre</w:t>
      </w:r>
    </w:p>
    <w:p w14:paraId="06C8687D" w14:textId="77777777" w:rsidR="002F5F64" w:rsidRDefault="002F5F64" w:rsidP="002F5F64">
      <w:pPr>
        <w:pStyle w:val="Corpsdetexte"/>
        <w:ind w:right="962"/>
        <w:rPr>
          <w:color w:val="auto"/>
          <w:szCs w:val="22"/>
        </w:rPr>
      </w:pPr>
      <w:r w:rsidRPr="00B83A1C">
        <w:rPr>
          <w:color w:val="auto"/>
          <w:szCs w:val="22"/>
        </w:rPr>
        <w:t xml:space="preserve">- les </w:t>
      </w:r>
      <w:r w:rsidRPr="00B83A1C">
        <w:rPr>
          <w:b/>
          <w:bCs/>
          <w:i/>
          <w:iCs/>
          <w:color w:val="auto"/>
          <w:szCs w:val="22"/>
        </w:rPr>
        <w:t>angles d’incidence i    et de réflexion</w:t>
      </w:r>
      <w:r w:rsidRPr="00B83A1C">
        <w:rPr>
          <w:color w:val="auto"/>
          <w:szCs w:val="22"/>
        </w:rPr>
        <w:t xml:space="preserve"> </w:t>
      </w:r>
      <w:r w:rsidRPr="00B83A1C">
        <w:rPr>
          <w:b/>
          <w:bCs/>
          <w:i/>
          <w:iCs/>
          <w:color w:val="auto"/>
          <w:szCs w:val="22"/>
        </w:rPr>
        <w:t>i’</w:t>
      </w:r>
      <w:r w:rsidRPr="00B83A1C">
        <w:rPr>
          <w:color w:val="auto"/>
          <w:szCs w:val="22"/>
        </w:rPr>
        <w:t xml:space="preserve">   sur l’interface cœur-gaine.</w:t>
      </w:r>
    </w:p>
    <w:p w14:paraId="28C569F8" w14:textId="7582EBF6" w:rsidR="00336C0E" w:rsidRPr="00336C0E" w:rsidRDefault="00336C0E" w:rsidP="00336C0E">
      <w:pPr>
        <w:pStyle w:val="Corpsdetexte"/>
        <w:spacing w:before="40"/>
        <w:ind w:right="680"/>
        <w:rPr>
          <w:i/>
          <w:iCs/>
          <w:color w:val="auto"/>
          <w:sz w:val="18"/>
          <w:szCs w:val="18"/>
        </w:rPr>
      </w:pPr>
      <w:r w:rsidRPr="00336C0E">
        <w:rPr>
          <w:i/>
          <w:iCs/>
          <w:color w:val="auto"/>
          <w:sz w:val="18"/>
          <w:szCs w:val="18"/>
        </w:rPr>
        <w:t>Répondre au verso :</w:t>
      </w:r>
    </w:p>
    <w:p w14:paraId="244B9544" w14:textId="54E8164B" w:rsidR="003D2D6D" w:rsidRPr="00B83A1C" w:rsidRDefault="00D75FC4" w:rsidP="007C6DFF">
      <w:pPr>
        <w:pStyle w:val="Corpsdetexte"/>
        <w:spacing w:before="20"/>
        <w:ind w:right="537"/>
        <w:rPr>
          <w:color w:val="auto"/>
          <w:szCs w:val="22"/>
        </w:rPr>
      </w:pPr>
      <w:r w:rsidRPr="00B83A1C">
        <w:rPr>
          <w:color w:val="auto"/>
          <w:szCs w:val="22"/>
        </w:rPr>
        <w:t>d) En supposant que les relais d’amplification</w:t>
      </w:r>
      <w:r w:rsidR="00814CC4" w:rsidRPr="00B83A1C">
        <w:rPr>
          <w:color w:val="auto"/>
          <w:szCs w:val="22"/>
        </w:rPr>
        <w:t xml:space="preserve"> et les réflexions</w:t>
      </w:r>
      <w:r w:rsidRPr="00B83A1C">
        <w:rPr>
          <w:color w:val="auto"/>
          <w:szCs w:val="22"/>
        </w:rPr>
        <w:t xml:space="preserve"> </w:t>
      </w:r>
      <w:r w:rsidR="00682797">
        <w:rPr>
          <w:color w:val="auto"/>
          <w:szCs w:val="22"/>
        </w:rPr>
        <w:t xml:space="preserve">internes </w:t>
      </w:r>
      <w:r w:rsidRPr="00B83A1C">
        <w:rPr>
          <w:color w:val="auto"/>
          <w:szCs w:val="22"/>
        </w:rPr>
        <w:t>double</w:t>
      </w:r>
      <w:r w:rsidR="00682797">
        <w:rPr>
          <w:color w:val="auto"/>
          <w:szCs w:val="22"/>
        </w:rPr>
        <w:t>nt</w:t>
      </w:r>
      <w:r w:rsidRPr="00B83A1C">
        <w:rPr>
          <w:color w:val="auto"/>
          <w:szCs w:val="22"/>
        </w:rPr>
        <w:t xml:space="preserve"> le temps</w:t>
      </w:r>
      <w:r w:rsidR="00814CC4" w:rsidRPr="00B83A1C">
        <w:rPr>
          <w:color w:val="auto"/>
          <w:szCs w:val="22"/>
        </w:rPr>
        <w:t xml:space="preserve"> de transmission, donner une valeur à </w:t>
      </w:r>
      <w:r w:rsidR="0088101E">
        <w:rPr>
          <w:color w:val="auto"/>
          <w:szCs w:val="22"/>
        </w:rPr>
        <w:t xml:space="preserve">1 </w:t>
      </w:r>
      <w:r w:rsidR="00814CC4" w:rsidRPr="00B83A1C">
        <w:rPr>
          <w:color w:val="auto"/>
          <w:szCs w:val="22"/>
        </w:rPr>
        <w:t xml:space="preserve">chiffre significatif de la vitesse </w:t>
      </w:r>
      <w:r w:rsidR="00814CC4" w:rsidRPr="00B83A1C">
        <w:rPr>
          <w:b/>
          <w:bCs/>
          <w:color w:val="auto"/>
          <w:szCs w:val="22"/>
        </w:rPr>
        <w:t>v</w:t>
      </w:r>
      <w:r w:rsidR="00814CC4" w:rsidRPr="00B83A1C">
        <w:rPr>
          <w:color w:val="auto"/>
          <w:szCs w:val="22"/>
        </w:rPr>
        <w:t xml:space="preserve"> de propagation de la lumière </w:t>
      </w:r>
      <w:r w:rsidR="00814CC4" w:rsidRPr="00634510">
        <w:rPr>
          <w:color w:val="auto"/>
          <w:szCs w:val="22"/>
          <w:u w:val="single"/>
        </w:rPr>
        <w:t>dans la silice</w:t>
      </w:r>
      <w:r w:rsidR="007C6DFF" w:rsidRPr="007C6DFF">
        <w:rPr>
          <w:color w:val="auto"/>
          <w:szCs w:val="22"/>
        </w:rPr>
        <w:t xml:space="preserve"> </w:t>
      </w:r>
      <w:r w:rsidR="007C6DFF">
        <w:rPr>
          <w:color w:val="auto"/>
          <w:szCs w:val="22"/>
        </w:rPr>
        <w:t>(en km/s).</w:t>
      </w:r>
    </w:p>
    <w:p w14:paraId="56610640" w14:textId="5C9A4B44" w:rsidR="00F549CF" w:rsidRPr="00B83A1C" w:rsidRDefault="00F858E2" w:rsidP="00C33226">
      <w:pPr>
        <w:pStyle w:val="Corpsdetexte"/>
        <w:spacing w:before="40"/>
        <w:ind w:right="962"/>
        <w:jc w:val="both"/>
        <w:rPr>
          <w:color w:val="auto"/>
          <w:szCs w:val="22"/>
        </w:rPr>
      </w:pPr>
      <w:r>
        <w:rPr>
          <w:noProof/>
          <w:color w:val="auto"/>
        </w:rPr>
        <w:drawing>
          <wp:anchor distT="0" distB="0" distL="114300" distR="114300" simplePos="0" relativeHeight="251834368" behindDoc="0" locked="0" layoutInCell="1" allowOverlap="1" wp14:anchorId="2404CF48" wp14:editId="3C415D8F">
            <wp:simplePos x="0" y="0"/>
            <wp:positionH relativeFrom="margin">
              <wp:posOffset>6454775</wp:posOffset>
            </wp:positionH>
            <wp:positionV relativeFrom="paragraph">
              <wp:posOffset>245110</wp:posOffset>
            </wp:positionV>
            <wp:extent cx="360045" cy="360045"/>
            <wp:effectExtent l="0" t="0" r="1905" b="1905"/>
            <wp:wrapNone/>
            <wp:docPr id="206" name="Image 2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360045" cy="360045"/>
                    </a:xfrm>
                    <a:prstGeom prst="rect">
                      <a:avLst/>
                    </a:prstGeom>
                    <a:noFill/>
                    <a:ln>
                      <a:noFill/>
                    </a:ln>
                  </pic:spPr>
                </pic:pic>
              </a:graphicData>
            </a:graphic>
          </wp:anchor>
        </w:drawing>
      </w:r>
      <w:r>
        <w:rPr>
          <w:noProof/>
        </w:rPr>
        <mc:AlternateContent>
          <mc:Choice Requires="wpg">
            <w:drawing>
              <wp:anchor distT="0" distB="0" distL="114300" distR="114300" simplePos="0" relativeHeight="251836416" behindDoc="0" locked="0" layoutInCell="1" allowOverlap="1" wp14:anchorId="25B54C11" wp14:editId="73C2C595">
                <wp:simplePos x="0" y="0"/>
                <wp:positionH relativeFrom="margin">
                  <wp:posOffset>5048759</wp:posOffset>
                </wp:positionH>
                <wp:positionV relativeFrom="paragraph">
                  <wp:posOffset>235116</wp:posOffset>
                </wp:positionV>
                <wp:extent cx="1390015" cy="397510"/>
                <wp:effectExtent l="0" t="0" r="19685" b="21590"/>
                <wp:wrapNone/>
                <wp:docPr id="34" name="Groupe 34"/>
                <wp:cNvGraphicFramePr/>
                <a:graphic xmlns:a="http://schemas.openxmlformats.org/drawingml/2006/main">
                  <a:graphicData uri="http://schemas.microsoft.com/office/word/2010/wordprocessingGroup">
                    <wpg:wgp>
                      <wpg:cNvGrpSpPr/>
                      <wpg:grpSpPr>
                        <a:xfrm>
                          <a:off x="0" y="0"/>
                          <a:ext cx="1390015" cy="397510"/>
                          <a:chOff x="34009" y="4462"/>
                          <a:chExt cx="1324962" cy="391936"/>
                        </a:xfrm>
                      </wpg:grpSpPr>
                      <wps:wsp>
                        <wps:cNvPr id="57" name="Rectangle : coins arrondis 57"/>
                        <wps:cNvSpPr/>
                        <wps:spPr>
                          <a:xfrm>
                            <a:off x="34009" y="4462"/>
                            <a:ext cx="1324962" cy="391936"/>
                          </a:xfrm>
                          <a:prstGeom prst="roundRect">
                            <a:avLst/>
                          </a:prstGeom>
                          <a:solidFill>
                            <a:srgbClr val="002060"/>
                          </a:solidFill>
                          <a:ln w="12700" cap="flat" cmpd="sng" algn="ctr">
                            <a:solidFill>
                              <a:srgbClr val="00206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pic:pic xmlns:pic="http://schemas.openxmlformats.org/drawingml/2006/picture">
                        <pic:nvPicPr>
                          <pic:cNvPr id="192" name="Image 192"/>
                          <pic:cNvPicPr>
                            <a:picLocks noChangeAspect="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72628" y="34078"/>
                            <a:ext cx="271412" cy="336975"/>
                          </a:xfrm>
                          <a:prstGeom prst="rect">
                            <a:avLst/>
                          </a:prstGeom>
                          <a:noFill/>
                          <a:ln>
                            <a:noFill/>
                          </a:ln>
                        </pic:spPr>
                      </pic:pic>
                      <wps:wsp>
                        <wps:cNvPr id="193" name="Zone de texte 2"/>
                        <wps:cNvSpPr txBox="1">
                          <a:spLocks noChangeArrowheads="1"/>
                        </wps:cNvSpPr>
                        <wps:spPr bwMode="auto">
                          <a:xfrm>
                            <a:off x="374864" y="34052"/>
                            <a:ext cx="948841" cy="337315"/>
                          </a:xfrm>
                          <a:prstGeom prst="rect">
                            <a:avLst/>
                          </a:prstGeom>
                          <a:solidFill>
                            <a:srgbClr val="FFFFFF"/>
                          </a:solidFill>
                          <a:ln w="9525">
                            <a:noFill/>
                            <a:miter lim="800000"/>
                            <a:headEnd/>
                            <a:tailEnd/>
                          </a:ln>
                        </wps:spPr>
                        <wps:txbx>
                          <w:txbxContent>
                            <w:p w14:paraId="0D200ED8" w14:textId="17170BA8" w:rsidR="000F6E74" w:rsidRPr="009433DA" w:rsidRDefault="000F6E74" w:rsidP="000F6E74">
                              <w:pPr>
                                <w:ind w:left="-142" w:right="-111"/>
                                <w:rPr>
                                  <w:sz w:val="16"/>
                                  <w:szCs w:val="16"/>
                                </w:rPr>
                              </w:pPr>
                              <w:r w:rsidRPr="009433DA">
                                <w:rPr>
                                  <w:sz w:val="16"/>
                                  <w:szCs w:val="16"/>
                                  <w:u w:val="single"/>
                                </w:rPr>
                                <w:t>Capacité</w:t>
                              </w:r>
                              <w:r w:rsidRPr="009433DA">
                                <w:rPr>
                                  <w:sz w:val="16"/>
                                  <w:szCs w:val="16"/>
                                </w:rPr>
                                <w:t> </w:t>
                              </w:r>
                              <w:r w:rsidRPr="00D72306">
                                <w:rPr>
                                  <w:sz w:val="16"/>
                                  <w:szCs w:val="16"/>
                                </w:rPr>
                                <w:t xml:space="preserve">:   </w:t>
                              </w:r>
                              <w:r>
                                <w:rPr>
                                  <w:sz w:val="16"/>
                                  <w:szCs w:val="16"/>
                                </w:rPr>
                                <w:t xml:space="preserve">     </w:t>
                              </w:r>
                              <w:r w:rsidRPr="00D72306">
                                <w:rPr>
                                  <w:sz w:val="16"/>
                                  <w:szCs w:val="16"/>
                                </w:rPr>
                                <w:t xml:space="preserve">  </w:t>
                              </w:r>
                              <w:proofErr w:type="spellStart"/>
                              <w:r w:rsidRPr="00D72306">
                                <w:rPr>
                                  <w:sz w:val="16"/>
                                  <w:szCs w:val="16"/>
                                </w:rPr>
                                <w:t>ni</w:t>
                              </w:r>
                              <w:r>
                                <w:rPr>
                                  <w:sz w:val="16"/>
                                  <w:szCs w:val="16"/>
                                </w:rPr>
                                <w:t>v</w:t>
                              </w:r>
                              <w:proofErr w:type="spellEnd"/>
                              <w:r w:rsidRPr="00D72306">
                                <w:rPr>
                                  <w:sz w:val="16"/>
                                  <w:szCs w:val="16"/>
                                </w:rPr>
                                <w:t xml:space="preserve"> </w:t>
                              </w:r>
                              <w:r w:rsidR="00761AA5" w:rsidRPr="00761AA5">
                                <w:rPr>
                                  <w:b/>
                                  <w:bCs/>
                                  <w:sz w:val="16"/>
                                  <w:szCs w:val="16"/>
                                </w:rPr>
                                <w:t>2</w:t>
                              </w:r>
                              <w:r w:rsidR="00114E81">
                                <w:rPr>
                                  <w:b/>
                                  <w:bCs/>
                                  <w:sz w:val="16"/>
                                  <w:szCs w:val="16"/>
                                </w:rPr>
                                <w:t>-3</w:t>
                              </w:r>
                            </w:p>
                            <w:p w14:paraId="21E63117" w14:textId="0FAC1872" w:rsidR="000F6E74" w:rsidRPr="009433DA" w:rsidRDefault="001D3EB4" w:rsidP="000F6E74">
                              <w:pPr>
                                <w:ind w:left="-142" w:right="-110"/>
                                <w:rPr>
                                  <w:sz w:val="16"/>
                                  <w:szCs w:val="16"/>
                                </w:rPr>
                              </w:pPr>
                              <w:r>
                                <w:rPr>
                                  <w:sz w:val="16"/>
                                  <w:szCs w:val="16"/>
                                </w:rPr>
                                <w:t>Effectuer (</w:t>
                              </w:r>
                              <w:proofErr w:type="spellStart"/>
                              <w:r w:rsidR="00761AA5">
                                <w:rPr>
                                  <w:sz w:val="16"/>
                                  <w:szCs w:val="16"/>
                                </w:rPr>
                                <w:t>odg</w:t>
                              </w:r>
                              <w:proofErr w:type="spellEnd"/>
                              <w:r w:rsidR="00761AA5">
                                <w:rPr>
                                  <w:sz w:val="16"/>
                                  <w:szCs w:val="16"/>
                                </w:rPr>
                                <w:t>,</w:t>
                              </w:r>
                              <w:r>
                                <w:rPr>
                                  <w:sz w:val="16"/>
                                  <w:szCs w:val="16"/>
                                </w:rPr>
                                <w:t xml:space="preserve"> A.N.)</w:t>
                              </w:r>
                            </w:p>
                          </w:txbxContent>
                        </wps:txbx>
                        <wps:bodyPr rot="0" vert="horz" wrap="square" lIns="91440" tIns="45720" rIns="91440" bIns="45720" anchor="t" anchorCtr="0">
                          <a:noAutofit/>
                        </wps:bodyPr>
                      </wps:wsp>
                    </wpg:wgp>
                  </a:graphicData>
                </a:graphic>
                <wp14:sizeRelH relativeFrom="margin">
                  <wp14:pctWidth>0</wp14:pctWidth>
                </wp14:sizeRelH>
                <wp14:sizeRelV relativeFrom="margin">
                  <wp14:pctHeight>0</wp14:pctHeight>
                </wp14:sizeRelV>
              </wp:anchor>
            </w:drawing>
          </mc:Choice>
          <mc:Fallback>
            <w:pict>
              <v:group w14:anchorId="25B54C11" id="Groupe 34" o:spid="_x0000_s1047" style="position:absolute;left:0;text-align:left;margin-left:397.55pt;margin-top:18.5pt;width:109.45pt;height:31.3pt;z-index:251836416;mso-position-horizontal-relative:margin;mso-width-relative:margin;mso-height-relative:margin" coordorigin="340,44" coordsize="13249,3919"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">
                <v:roundrect id="Rectangle : coins arrondis 57" o:spid="_x0000_s1048" style="position:absolute;left:340;top:44;width:13249;height:3919;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" fillcolor="#002060" strokecolor="#002060" strokeweight="1pt">
                  <v:stroke joinstyle="miter"/>
                </v:roundrect>
                <v:shape id="Image 192" o:spid="_x0000_s1049" type="#_x0000_t75" style="position:absolute;left:726;top:340;width:2714;height:337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">
                  <v:imagedata r:id="rId14" o:title=""/>
                </v:shape>
                <v:shape id="Zone de texte 2" o:spid="_x0000_s1050" type="#_x0000_t202" style="position:absolute;left:3748;top:340;width:9489;height:337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" stroked="f">
                  <v:textbox>
                    <w:txbxContent>
                      <w:p w14:paraId="0D200ED8" w14:textId="17170BA8" w:rsidR="000F6E74" w:rsidRPr="009433DA" w:rsidRDefault="000F6E74" w:rsidP="000F6E74">
                        <w:pPr>
                          <w:ind w:left="-142" w:right="-111"/>
                          <w:rPr>
                            <w:sz w:val="16"/>
                            <w:szCs w:val="16"/>
                          </w:rPr>
                        </w:pPr>
                        <w:r w:rsidRPr="009433DA">
                          <w:rPr>
                            <w:sz w:val="16"/>
                            <w:szCs w:val="16"/>
                            <w:u w:val="single"/>
                          </w:rPr>
                          <w:t>Capacité</w:t>
                        </w:r>
                        <w:r w:rsidRPr="009433DA">
                          <w:rPr>
                            <w:sz w:val="16"/>
                            <w:szCs w:val="16"/>
                          </w:rPr>
                          <w:t> </w:t>
                        </w:r>
                        <w:r w:rsidRPr="00D72306">
                          <w:rPr>
                            <w:sz w:val="16"/>
                            <w:szCs w:val="16"/>
                          </w:rPr>
                          <w:t xml:space="preserve">:   </w:t>
                        </w:r>
                        <w:r>
                          <w:rPr>
                            <w:sz w:val="16"/>
                            <w:szCs w:val="16"/>
                          </w:rPr>
                          <w:t xml:space="preserve">     </w:t>
                        </w:r>
                        <w:r w:rsidRPr="00D72306">
                          <w:rPr>
                            <w:sz w:val="16"/>
                            <w:szCs w:val="16"/>
                          </w:rPr>
                          <w:t xml:space="preserve">  </w:t>
                        </w:r>
                        <w:proofErr w:type="spellStart"/>
                        <w:r w:rsidRPr="00D72306">
                          <w:rPr>
                            <w:sz w:val="16"/>
                            <w:szCs w:val="16"/>
                          </w:rPr>
                          <w:t>ni</w:t>
                        </w:r>
                        <w:r>
                          <w:rPr>
                            <w:sz w:val="16"/>
                            <w:szCs w:val="16"/>
                          </w:rPr>
                          <w:t>v</w:t>
                        </w:r>
                        <w:proofErr w:type="spellEnd"/>
                        <w:r w:rsidRPr="00D72306">
                          <w:rPr>
                            <w:sz w:val="16"/>
                            <w:szCs w:val="16"/>
                          </w:rPr>
                          <w:t xml:space="preserve"> </w:t>
                        </w:r>
                        <w:r w:rsidR="00761AA5" w:rsidRPr="00761AA5">
                          <w:rPr>
                            <w:b/>
                            <w:bCs/>
                            <w:sz w:val="16"/>
                            <w:szCs w:val="16"/>
                          </w:rPr>
                          <w:t>2</w:t>
                        </w:r>
                        <w:r w:rsidR="00114E81">
                          <w:rPr>
                            <w:b/>
                            <w:bCs/>
                            <w:sz w:val="16"/>
                            <w:szCs w:val="16"/>
                          </w:rPr>
                          <w:t>-3</w:t>
                        </w:r>
                      </w:p>
                      <w:p w14:paraId="21E63117" w14:textId="0FAC1872" w:rsidR="000F6E74" w:rsidRPr="009433DA" w:rsidRDefault="001D3EB4" w:rsidP="000F6E74">
                        <w:pPr>
                          <w:ind w:left="-142" w:right="-110"/>
                          <w:rPr>
                            <w:sz w:val="16"/>
                            <w:szCs w:val="16"/>
                          </w:rPr>
                        </w:pPr>
                        <w:r>
                          <w:rPr>
                            <w:sz w:val="16"/>
                            <w:szCs w:val="16"/>
                          </w:rPr>
                          <w:t>Effectuer (</w:t>
                        </w:r>
                        <w:proofErr w:type="spellStart"/>
                        <w:r w:rsidR="00761AA5">
                          <w:rPr>
                            <w:sz w:val="16"/>
                            <w:szCs w:val="16"/>
                          </w:rPr>
                          <w:t>odg</w:t>
                        </w:r>
                        <w:proofErr w:type="spellEnd"/>
                        <w:r w:rsidR="00761AA5">
                          <w:rPr>
                            <w:sz w:val="16"/>
                            <w:szCs w:val="16"/>
                          </w:rPr>
                          <w:t>,</w:t>
                        </w:r>
                        <w:r>
                          <w:rPr>
                            <w:sz w:val="16"/>
                            <w:szCs w:val="16"/>
                          </w:rPr>
                          <w:t xml:space="preserve"> A.N.)</w:t>
                        </w:r>
                      </w:p>
                    </w:txbxContent>
                  </v:textbox>
                </v:shape>
                <w10:wrap anchorx="margin"/>
              </v:group>
            </w:pict>
          </mc:Fallback>
        </mc:AlternateContent>
      </w:r>
      <w:r w:rsidR="00F549CF" w:rsidRPr="00B83A1C">
        <w:rPr>
          <w:color w:val="auto"/>
          <w:szCs w:val="22"/>
        </w:rPr>
        <w:t xml:space="preserve">e) Déterminer par ailleurs la vitesse </w:t>
      </w:r>
      <w:r w:rsidR="00F549CF" w:rsidRPr="00B83A1C">
        <w:rPr>
          <w:b/>
          <w:bCs/>
          <w:color w:val="auto"/>
          <w:szCs w:val="22"/>
        </w:rPr>
        <w:t>c</w:t>
      </w:r>
      <w:r w:rsidR="00F549CF" w:rsidRPr="00B83A1C">
        <w:rPr>
          <w:color w:val="auto"/>
          <w:szCs w:val="22"/>
        </w:rPr>
        <w:t xml:space="preserve"> de propagation de la lumière dans le vide.</w:t>
      </w:r>
      <w:r w:rsidR="00243E01" w:rsidRPr="00B83A1C">
        <w:rPr>
          <w:color w:val="auto"/>
          <w:szCs w:val="22"/>
        </w:rPr>
        <w:t xml:space="preserve"> La comparer </w:t>
      </w:r>
      <w:r w:rsidR="002C7307">
        <w:rPr>
          <w:color w:val="auto"/>
          <w:szCs w:val="22"/>
        </w:rPr>
        <w:t xml:space="preserve">en </w:t>
      </w:r>
      <w:proofErr w:type="spellStart"/>
      <w:r w:rsidR="002C7307">
        <w:rPr>
          <w:color w:val="auto"/>
          <w:szCs w:val="22"/>
        </w:rPr>
        <w:t>odg</w:t>
      </w:r>
      <w:proofErr w:type="spellEnd"/>
      <w:r w:rsidR="002C7307">
        <w:rPr>
          <w:color w:val="auto"/>
          <w:szCs w:val="22"/>
        </w:rPr>
        <w:t xml:space="preserve"> </w:t>
      </w:r>
      <w:r w:rsidR="00243E01" w:rsidRPr="00B83A1C">
        <w:rPr>
          <w:color w:val="auto"/>
          <w:szCs w:val="22"/>
        </w:rPr>
        <w:t xml:space="preserve">à la vitesse </w:t>
      </w:r>
      <w:r w:rsidR="0005383E">
        <w:rPr>
          <w:color w:val="auto"/>
          <w:szCs w:val="22"/>
        </w:rPr>
        <w:t xml:space="preserve">v’ </w:t>
      </w:r>
      <w:r w:rsidR="00243E01" w:rsidRPr="00B83A1C">
        <w:rPr>
          <w:color w:val="auto"/>
          <w:szCs w:val="22"/>
        </w:rPr>
        <w:t>d’un avion à réaction (</w:t>
      </w:r>
      <w:r w:rsidR="00CD663C">
        <w:rPr>
          <w:color w:val="auto"/>
          <w:szCs w:val="22"/>
        </w:rPr>
        <w:t>10</w:t>
      </w:r>
      <w:r w:rsidR="00CD663C">
        <w:rPr>
          <w:color w:val="auto"/>
          <w:szCs w:val="22"/>
          <w:vertAlign w:val="superscript"/>
        </w:rPr>
        <w:t>3</w:t>
      </w:r>
      <w:r w:rsidR="00CD663C">
        <w:rPr>
          <w:color w:val="auto"/>
          <w:szCs w:val="22"/>
        </w:rPr>
        <w:t>km/h</w:t>
      </w:r>
      <w:r w:rsidR="00243E01" w:rsidRPr="00B83A1C">
        <w:rPr>
          <w:color w:val="auto"/>
          <w:szCs w:val="22"/>
        </w:rPr>
        <w:t>).</w:t>
      </w:r>
    </w:p>
    <w:p w14:paraId="666B952A" w14:textId="39CEEC17" w:rsidR="00532C0D" w:rsidRDefault="00F549CF" w:rsidP="00336C0E">
      <w:pPr>
        <w:pStyle w:val="Corpsdetexte"/>
        <w:spacing w:before="40"/>
        <w:rPr>
          <w:noProof/>
          <w:color w:val="auto"/>
        </w:rPr>
      </w:pPr>
      <w:r>
        <w:rPr>
          <w:color w:val="auto"/>
          <w:szCs w:val="22"/>
        </w:rPr>
        <w:t xml:space="preserve">f) </w:t>
      </w:r>
      <w:r w:rsidR="00814CC4">
        <w:rPr>
          <w:color w:val="auto"/>
          <w:szCs w:val="22"/>
        </w:rPr>
        <w:t xml:space="preserve">En déduire la valeur </w:t>
      </w:r>
      <w:r w:rsidR="00F858E2">
        <w:rPr>
          <w:color w:val="auto"/>
          <w:szCs w:val="22"/>
        </w:rPr>
        <w:t xml:space="preserve">(à 2 C.S.) </w:t>
      </w:r>
      <w:r w:rsidR="00814CC4">
        <w:rPr>
          <w:color w:val="auto"/>
          <w:szCs w:val="22"/>
        </w:rPr>
        <w:t xml:space="preserve">de l’indice </w:t>
      </w:r>
      <w:r w:rsidR="00814CC4" w:rsidRPr="000F6E74">
        <w:rPr>
          <w:b/>
          <w:bCs/>
          <w:color w:val="auto"/>
          <w:szCs w:val="22"/>
        </w:rPr>
        <w:t>n</w:t>
      </w:r>
      <w:r w:rsidR="00814CC4">
        <w:rPr>
          <w:color w:val="auto"/>
          <w:szCs w:val="22"/>
        </w:rPr>
        <w:t xml:space="preserve"> de réfraction de la silice, défini par </w:t>
      </w:r>
      <w:r w:rsidR="00814CC4" w:rsidRPr="00243E01">
        <w:rPr>
          <w:b/>
          <w:bCs/>
          <w:color w:val="auto"/>
          <w:szCs w:val="22"/>
        </w:rPr>
        <w:t>n = c/v</w:t>
      </w:r>
      <w:r w:rsidR="00E223C3">
        <w:rPr>
          <w:color w:val="auto"/>
          <w:szCs w:val="22"/>
        </w:rPr>
        <w:t>.</w:t>
      </w:r>
      <w:r w:rsidR="00336C0E" w:rsidRPr="00336C0E">
        <w:rPr>
          <w:noProof/>
          <w:color w:val="auto"/>
        </w:rPr>
        <w:t xml:space="preserve"> </w:t>
      </w:r>
    </w:p>
    <w:p w14:paraId="524409C4" w14:textId="78BEF59F" w:rsidR="002D2A6D" w:rsidRPr="002D2A6D" w:rsidRDefault="002D2A6D" w:rsidP="00336C0E">
      <w:pPr>
        <w:pStyle w:val="Corpsdetexte"/>
        <w:spacing w:before="40"/>
        <w:rPr>
          <w:noProof/>
        </w:rPr>
      </w:pPr>
      <w:r w:rsidRPr="002D2A6D">
        <w:rPr>
          <w:noProof/>
        </w:rPr>
        <w:lastRenderedPageBreak/>
        <w:t>Réponses</w:t>
      </w:r>
    </w:p>
    <w:p w14:paraId="2185EF9B" w14:textId="598A71F8" w:rsidR="00532C0D" w:rsidRDefault="00532C0D" w:rsidP="00532C0D">
      <w:pPr>
        <w:pStyle w:val="Corpsdetexte"/>
        <w:snapToGrid w:val="0"/>
        <w:spacing w:before="120"/>
        <w:rPr>
          <w:color w:val="0070C0"/>
          <w:szCs w:val="22"/>
        </w:rPr>
      </w:pPr>
      <w:r w:rsidRPr="00B83A1C">
        <w:rPr>
          <w:color w:val="auto"/>
          <w:szCs w:val="22"/>
        </w:rPr>
        <w:t xml:space="preserve">a) Quelles sont les principales utilisations des fibres optiques ? </w:t>
      </w:r>
      <w:r w:rsidRPr="00532C0D">
        <w:rPr>
          <w:color w:val="0070C0"/>
          <w:szCs w:val="22"/>
        </w:rPr>
        <w:t xml:space="preserve">médicales (fibroscopes), </w:t>
      </w:r>
      <w:r w:rsidRPr="002A5020">
        <w:rPr>
          <w:color w:val="0070C0"/>
          <w:szCs w:val="22"/>
          <w:u w:val="single"/>
        </w:rPr>
        <w:t>télécom (réseau internet)</w:t>
      </w:r>
    </w:p>
    <w:p w14:paraId="2F431F65" w14:textId="5C9BA3A8" w:rsidR="00EF1E02" w:rsidRPr="00532C0D" w:rsidRDefault="00EF1E02" w:rsidP="00EF1E02">
      <w:pPr>
        <w:pStyle w:val="Corpsdetexte"/>
        <w:snapToGrid w:val="0"/>
        <w:jc w:val="right"/>
        <w:rPr>
          <w:color w:val="0070C0"/>
          <w:szCs w:val="22"/>
        </w:rPr>
      </w:pPr>
      <w:r>
        <w:rPr>
          <w:color w:val="0070C0"/>
          <w:szCs w:val="22"/>
        </w:rPr>
        <w:t>(</w:t>
      </w:r>
      <w:proofErr w:type="gramStart"/>
      <w:r>
        <w:rPr>
          <w:color w:val="0070C0"/>
          <w:szCs w:val="22"/>
        </w:rPr>
        <w:t>cf.</w:t>
      </w:r>
      <w:proofErr w:type="gramEnd"/>
      <w:r>
        <w:rPr>
          <w:color w:val="0070C0"/>
          <w:szCs w:val="22"/>
        </w:rPr>
        <w:t xml:space="preserve"> 1</w:t>
      </w:r>
      <w:r w:rsidRPr="00EF1E02">
        <w:rPr>
          <w:color w:val="0070C0"/>
          <w:szCs w:val="22"/>
          <w:vertAlign w:val="superscript"/>
        </w:rPr>
        <w:t>er</w:t>
      </w:r>
      <w:r>
        <w:rPr>
          <w:color w:val="0070C0"/>
          <w:szCs w:val="22"/>
        </w:rPr>
        <w:t xml:space="preserve"> chapitre de SNT)</w:t>
      </w:r>
    </w:p>
    <w:p w14:paraId="2A45DA69" w14:textId="38EDC354" w:rsidR="00532C0D" w:rsidRDefault="00532C0D" w:rsidP="00532C0D">
      <w:pPr>
        <w:pStyle w:val="Corpsdetexte"/>
        <w:snapToGrid w:val="0"/>
        <w:spacing w:before="20"/>
        <w:rPr>
          <w:color w:val="auto"/>
          <w:szCs w:val="22"/>
        </w:rPr>
      </w:pPr>
      <w:r w:rsidRPr="00B83A1C">
        <w:rPr>
          <w:color w:val="auto"/>
          <w:szCs w:val="22"/>
        </w:rPr>
        <w:t xml:space="preserve">b) Dans l’expérience du document 4 : </w:t>
      </w:r>
    </w:p>
    <w:p w14:paraId="54D8C476" w14:textId="2B3C3D9F" w:rsidR="00532C0D" w:rsidRDefault="00532C0D" w:rsidP="00532C0D">
      <w:pPr>
        <w:pStyle w:val="Corpsdetexte"/>
        <w:snapToGrid w:val="0"/>
        <w:rPr>
          <w:color w:val="auto"/>
          <w:szCs w:val="22"/>
        </w:rPr>
      </w:pPr>
      <w:r>
        <w:rPr>
          <w:color w:val="auto"/>
          <w:szCs w:val="22"/>
        </w:rPr>
        <w:t>Q</w:t>
      </w:r>
      <w:r w:rsidRPr="002F5F64">
        <w:rPr>
          <w:color w:val="auto"/>
          <w:szCs w:val="22"/>
        </w:rPr>
        <w:t xml:space="preserve">uel milieu joue le même rôle que le cœur d’une fibre optique ? </w:t>
      </w:r>
      <w:r w:rsidRPr="00532C0D">
        <w:rPr>
          <w:color w:val="0070C0"/>
          <w:szCs w:val="22"/>
        </w:rPr>
        <w:t xml:space="preserve">l’eau  </w:t>
      </w:r>
      <w:r w:rsidRPr="00B83A1C">
        <w:rPr>
          <w:noProof/>
          <w:szCs w:val="22"/>
        </w:rPr>
        <mc:AlternateContent>
          <mc:Choice Requires="wpg">
            <w:drawing>
              <wp:anchor distT="0" distB="0" distL="114300" distR="114300" simplePos="0" relativeHeight="251838464" behindDoc="0" locked="0" layoutInCell="1" allowOverlap="1" wp14:anchorId="6E2F1060" wp14:editId="3C72155D">
                <wp:simplePos x="0" y="0"/>
                <wp:positionH relativeFrom="margin">
                  <wp:posOffset>4911090</wp:posOffset>
                </wp:positionH>
                <wp:positionV relativeFrom="paragraph">
                  <wp:posOffset>231140</wp:posOffset>
                </wp:positionV>
                <wp:extent cx="1955165" cy="971550"/>
                <wp:effectExtent l="0" t="0" r="0" b="19050"/>
                <wp:wrapNone/>
                <wp:docPr id="4" name="Groupe 4"/>
                <wp:cNvGraphicFramePr/>
                <a:graphic xmlns:a="http://schemas.openxmlformats.org/drawingml/2006/main">
                  <a:graphicData uri="http://schemas.microsoft.com/office/word/2010/wordprocessingGroup">
                    <wpg:wgp>
                      <wpg:cNvGrpSpPr/>
                      <wpg:grpSpPr>
                        <a:xfrm>
                          <a:off x="0" y="0"/>
                          <a:ext cx="1955165" cy="971550"/>
                          <a:chOff x="0" y="0"/>
                          <a:chExt cx="1955327" cy="971550"/>
                        </a:xfrm>
                      </wpg:grpSpPr>
                      <wps:wsp>
                        <wps:cNvPr id="24" name="Text Box 6"/>
                        <wps:cNvSpPr txBox="1">
                          <a:spLocks noChangeArrowheads="1"/>
                        </wps:cNvSpPr>
                        <wps:spPr bwMode="auto">
                          <a:xfrm>
                            <a:off x="685800" y="142875"/>
                            <a:ext cx="1269527" cy="703169"/>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cap="flat">
                                <a:solidFill>
                                  <a:srgbClr val="3465AF"/>
                                </a:solidFill>
                                <a:round/>
                                <a:headEnd/>
                                <a:tailEnd/>
                              </a14:hiddenLine>
                            </a:ext>
                            <a:ext uri="{AF507438-7753-43E0-B8FC-AC1667EBCBE1}">
                              <a14:hiddenEffects xmlns:a14="http://schemas.microsoft.com/office/drawing/2010/main">
                                <a:effectLst/>
                              </a14:hiddenEffects>
                            </a:ext>
                          </a:extLst>
                        </wps:spPr>
                        <wps:txbx>
                          <w:txbxContent>
                            <w:p w14:paraId="26B68DD2" w14:textId="77777777" w:rsidR="00532C0D" w:rsidRDefault="00532C0D" w:rsidP="00532C0D">
                              <w:pPr>
                                <w:rPr>
                                  <w:sz w:val="20"/>
                                </w:rPr>
                              </w:pPr>
                              <w:proofErr w:type="gramStart"/>
                              <w:r>
                                <w:rPr>
                                  <w:sz w:val="20"/>
                                </w:rPr>
                                <w:t>eau</w:t>
                              </w:r>
                              <w:proofErr w:type="gramEnd"/>
                            </w:p>
                            <w:p w14:paraId="446B6CA2" w14:textId="77777777" w:rsidR="00532C0D" w:rsidRDefault="00532C0D" w:rsidP="00532C0D"/>
                            <w:p w14:paraId="6833574B" w14:textId="77777777" w:rsidR="00532C0D" w:rsidRDefault="00532C0D" w:rsidP="00532C0D">
                              <w:pPr>
                                <w:jc w:val="right"/>
                                <w:rPr>
                                  <w:sz w:val="20"/>
                                </w:rPr>
                              </w:pPr>
                              <w:proofErr w:type="gramStart"/>
                              <w:r>
                                <w:rPr>
                                  <w:sz w:val="20"/>
                                </w:rPr>
                                <w:t>air</w:t>
                              </w:r>
                              <w:proofErr w:type="gramEnd"/>
                            </w:p>
                          </w:txbxContent>
                        </wps:txbx>
                        <wps:bodyPr rot="0" vert="horz" wrap="square" lIns="91440" tIns="45720" rIns="91440" bIns="45720" anchor="t" anchorCtr="0">
                          <a:noAutofit/>
                        </wps:bodyPr>
                      </wps:wsp>
                      <wps:wsp>
                        <wps:cNvPr id="25" name="Forme libre : forme 25"/>
                        <wps:cNvSpPr/>
                        <wps:spPr>
                          <a:xfrm>
                            <a:off x="161925" y="0"/>
                            <a:ext cx="1524000" cy="800100"/>
                          </a:xfrm>
                          <a:custGeom>
                            <a:avLst/>
                            <a:gdLst>
                              <a:gd name="connsiteX0" fmla="*/ 0 w 1524000"/>
                              <a:gd name="connsiteY0" fmla="*/ 0 h 800100"/>
                              <a:gd name="connsiteX1" fmla="*/ 638175 w 1524000"/>
                              <a:gd name="connsiteY1" fmla="*/ 123825 h 800100"/>
                              <a:gd name="connsiteX2" fmla="*/ 1143000 w 1524000"/>
                              <a:gd name="connsiteY2" fmla="*/ 381000 h 800100"/>
                              <a:gd name="connsiteX3" fmla="*/ 1524000 w 1524000"/>
                              <a:gd name="connsiteY3" fmla="*/ 800100 h 800100"/>
                            </a:gdLst>
                            <a:ahLst/>
                            <a:cxnLst>
                              <a:cxn ang="0">
                                <a:pos x="connsiteX0" y="connsiteY0"/>
                              </a:cxn>
                              <a:cxn ang="0">
                                <a:pos x="connsiteX1" y="connsiteY1"/>
                              </a:cxn>
                              <a:cxn ang="0">
                                <a:pos x="connsiteX2" y="connsiteY2"/>
                              </a:cxn>
                              <a:cxn ang="0">
                                <a:pos x="connsiteX3" y="connsiteY3"/>
                              </a:cxn>
                            </a:cxnLst>
                            <a:rect l="l" t="t" r="r" b="b"/>
                            <a:pathLst>
                              <a:path w="1524000" h="800100">
                                <a:moveTo>
                                  <a:pt x="0" y="0"/>
                                </a:moveTo>
                                <a:cubicBezTo>
                                  <a:pt x="223837" y="30162"/>
                                  <a:pt x="447675" y="60325"/>
                                  <a:pt x="638175" y="123825"/>
                                </a:cubicBezTo>
                                <a:cubicBezTo>
                                  <a:pt x="828675" y="187325"/>
                                  <a:pt x="995363" y="268288"/>
                                  <a:pt x="1143000" y="381000"/>
                                </a:cubicBezTo>
                                <a:cubicBezTo>
                                  <a:pt x="1290637" y="493712"/>
                                  <a:pt x="1407318" y="646906"/>
                                  <a:pt x="1524000" y="800100"/>
                                </a:cubicBezTo>
                              </a:path>
                            </a:pathLst>
                          </a:cu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6" name="Forme libre : forme 26"/>
                        <wps:cNvSpPr/>
                        <wps:spPr>
                          <a:xfrm>
                            <a:off x="0" y="171450"/>
                            <a:ext cx="1524000" cy="800100"/>
                          </a:xfrm>
                          <a:custGeom>
                            <a:avLst/>
                            <a:gdLst>
                              <a:gd name="connsiteX0" fmla="*/ 0 w 1524000"/>
                              <a:gd name="connsiteY0" fmla="*/ 0 h 800100"/>
                              <a:gd name="connsiteX1" fmla="*/ 638175 w 1524000"/>
                              <a:gd name="connsiteY1" fmla="*/ 123825 h 800100"/>
                              <a:gd name="connsiteX2" fmla="*/ 1143000 w 1524000"/>
                              <a:gd name="connsiteY2" fmla="*/ 381000 h 800100"/>
                              <a:gd name="connsiteX3" fmla="*/ 1524000 w 1524000"/>
                              <a:gd name="connsiteY3" fmla="*/ 800100 h 800100"/>
                            </a:gdLst>
                            <a:ahLst/>
                            <a:cxnLst>
                              <a:cxn ang="0">
                                <a:pos x="connsiteX0" y="connsiteY0"/>
                              </a:cxn>
                              <a:cxn ang="0">
                                <a:pos x="connsiteX1" y="connsiteY1"/>
                              </a:cxn>
                              <a:cxn ang="0">
                                <a:pos x="connsiteX2" y="connsiteY2"/>
                              </a:cxn>
                              <a:cxn ang="0">
                                <a:pos x="connsiteX3" y="connsiteY3"/>
                              </a:cxn>
                            </a:cxnLst>
                            <a:rect l="l" t="t" r="r" b="b"/>
                            <a:pathLst>
                              <a:path w="1524000" h="800100">
                                <a:moveTo>
                                  <a:pt x="0" y="0"/>
                                </a:moveTo>
                                <a:cubicBezTo>
                                  <a:pt x="223837" y="30162"/>
                                  <a:pt x="447675" y="60325"/>
                                  <a:pt x="638175" y="123825"/>
                                </a:cubicBezTo>
                                <a:cubicBezTo>
                                  <a:pt x="828675" y="187325"/>
                                  <a:pt x="995363" y="268288"/>
                                  <a:pt x="1143000" y="381000"/>
                                </a:cubicBezTo>
                                <a:cubicBezTo>
                                  <a:pt x="1290637" y="493712"/>
                                  <a:pt x="1407318" y="646906"/>
                                  <a:pt x="1524000" y="800100"/>
                                </a:cubicBezTo>
                              </a:path>
                            </a:pathLst>
                          </a:cu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anchor>
            </w:drawing>
          </mc:Choice>
          <mc:Fallback>
            <w:pict>
              <v:group w14:anchorId="6E2F1060" id="Groupe 4" o:spid="_x0000_s1051" style="position:absolute;margin-left:386.7pt;margin-top:18.2pt;width:153.95pt;height:76.5pt;z-index:251838464;mso-position-horizontal-relative:margin" coordsize="19553,97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">
                <v:shape id="Text Box 6" o:spid="_x0000_s1052" type="#_x0000_t202" style="position:absolute;left:6858;top:1428;width:12695;height:703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" filled="f" stroked="f" strokecolor="#3465af">
                  <v:stroke joinstyle="round"/>
                  <v:textbox>
                    <w:txbxContent>
                      <w:p w14:paraId="26B68DD2" w14:textId="77777777" w:rsidR="00532C0D" w:rsidRDefault="00532C0D" w:rsidP="00532C0D">
                        <w:pPr>
                          <w:rPr>
                            <w:sz w:val="20"/>
                          </w:rPr>
                        </w:pPr>
                        <w:proofErr w:type="gramStart"/>
                        <w:r>
                          <w:rPr>
                            <w:sz w:val="20"/>
                          </w:rPr>
                          <w:t>eau</w:t>
                        </w:r>
                        <w:proofErr w:type="gramEnd"/>
                      </w:p>
                      <w:p w14:paraId="446B6CA2" w14:textId="77777777" w:rsidR="00532C0D" w:rsidRDefault="00532C0D" w:rsidP="00532C0D"/>
                      <w:p w14:paraId="6833574B" w14:textId="77777777" w:rsidR="00532C0D" w:rsidRDefault="00532C0D" w:rsidP="00532C0D">
                        <w:pPr>
                          <w:jc w:val="right"/>
                          <w:rPr>
                            <w:sz w:val="20"/>
                          </w:rPr>
                        </w:pPr>
                        <w:proofErr w:type="gramStart"/>
                        <w:r>
                          <w:rPr>
                            <w:sz w:val="20"/>
                          </w:rPr>
                          <w:t>air</w:t>
                        </w:r>
                        <w:proofErr w:type="gramEnd"/>
                      </w:p>
                    </w:txbxContent>
                  </v:textbox>
                </v:shape>
                <v:shape id="Forme libre : forme 25" o:spid="_x0000_s1053" style="position:absolute;left:1619;width:15240;height:8001;visibility:visible;mso-wrap-style:square;v-text-anchor:middle" coordsize="1524000,800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" path="m,c223837,30162,447675,60325,638175,123825v190500,63500,357188,144463,504825,257175c1290637,493712,1407318,646906,1524000,800100e" filled="f" strokecolor="black [3213]" strokeweight="1pt">
                  <v:stroke joinstyle="miter"/>
                  <v:path arrowok="t" o:connecttype="custom" o:connectlocs="0,0;638175,123825;1143000,381000;1524000,800100" o:connectangles="0,0,0,0"/>
                </v:shape>
                <v:shape id="Forme libre : forme 26" o:spid="_x0000_s1054" style="position:absolute;top:1714;width:15240;height:8001;visibility:visible;mso-wrap-style:square;v-text-anchor:middle" coordsize="1524000,800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" path="m,c223837,30162,447675,60325,638175,123825v190500,63500,357188,144463,504825,257175c1290637,493712,1407318,646906,1524000,800100e" filled="f" strokecolor="black [3213]" strokeweight="1pt">
                  <v:stroke joinstyle="miter"/>
                  <v:path arrowok="t" o:connecttype="custom" o:connectlocs="0,0;638175,123825;1143000,381000;1524000,800100" o:connectangles="0,0,0,0"/>
                </v:shape>
                <w10:wrap anchorx="margin"/>
              </v:group>
            </w:pict>
          </mc:Fallback>
        </mc:AlternateContent>
      </w:r>
      <w:r w:rsidRPr="002F5F64">
        <w:rPr>
          <w:color w:val="auto"/>
          <w:szCs w:val="22"/>
        </w:rPr>
        <w:t xml:space="preserve"> </w:t>
      </w:r>
      <w:r>
        <w:rPr>
          <w:color w:val="auto"/>
          <w:szCs w:val="22"/>
        </w:rPr>
        <w:t xml:space="preserve">… </w:t>
      </w:r>
      <w:r w:rsidRPr="002F5F64">
        <w:rPr>
          <w:color w:val="auto"/>
          <w:szCs w:val="22"/>
        </w:rPr>
        <w:t xml:space="preserve">que la gaine ? </w:t>
      </w:r>
      <w:r w:rsidRPr="00532C0D">
        <w:rPr>
          <w:color w:val="0070C0"/>
          <w:szCs w:val="22"/>
        </w:rPr>
        <w:t>l’air</w:t>
      </w:r>
    </w:p>
    <w:p w14:paraId="1AF5C64D" w14:textId="1F5EE10B" w:rsidR="00532C0D" w:rsidRPr="002F5F64" w:rsidRDefault="00532C0D" w:rsidP="00532C0D">
      <w:pPr>
        <w:pStyle w:val="Corpsdetexte"/>
        <w:snapToGrid w:val="0"/>
        <w:jc w:val="both"/>
        <w:rPr>
          <w:color w:val="auto"/>
          <w:szCs w:val="22"/>
        </w:rPr>
      </w:pPr>
      <w:r>
        <w:rPr>
          <w:noProof/>
          <w:color w:val="auto"/>
          <w:szCs w:val="22"/>
        </w:rPr>
        <mc:AlternateContent>
          <mc:Choice Requires="wps">
            <w:drawing>
              <wp:anchor distT="0" distB="0" distL="114300" distR="114300" simplePos="0" relativeHeight="251848704" behindDoc="0" locked="0" layoutInCell="1" allowOverlap="1" wp14:anchorId="3E1C65D0" wp14:editId="22261815">
                <wp:simplePos x="0" y="0"/>
                <wp:positionH relativeFrom="column">
                  <wp:posOffset>4822190</wp:posOffset>
                </wp:positionH>
                <wp:positionV relativeFrom="paragraph">
                  <wp:posOffset>132080</wp:posOffset>
                </wp:positionV>
                <wp:extent cx="149985" cy="123825"/>
                <wp:effectExtent l="0" t="0" r="21590" b="28575"/>
                <wp:wrapNone/>
                <wp:docPr id="233" name="Connecteur droit 233"/>
                <wp:cNvGraphicFramePr/>
                <a:graphic xmlns:a="http://schemas.openxmlformats.org/drawingml/2006/main">
                  <a:graphicData uri="http://schemas.microsoft.com/office/word/2010/wordprocessingShape">
                    <wps:wsp>
                      <wps:cNvCnPr/>
                      <wps:spPr>
                        <a:xfrm flipH="1" flipV="1">
                          <a:off x="0" y="0"/>
                          <a:ext cx="149985" cy="123825"/>
                        </a:xfrm>
                        <a:prstGeom prst="line">
                          <a:avLst/>
                        </a:prstGeom>
                      </wps:spPr>
                      <wps:style>
                        <a:lnRef idx="1">
                          <a:schemeClr val="accent2"/>
                        </a:lnRef>
                        <a:fillRef idx="0">
                          <a:schemeClr val="accent2"/>
                        </a:fillRef>
                        <a:effectRef idx="0">
                          <a:schemeClr val="accent2"/>
                        </a:effectRef>
                        <a:fontRef idx="minor">
                          <a:schemeClr val="tx1"/>
                        </a:fontRef>
                      </wps:style>
                      <wps:bodyPr/>
                    </wps:wsp>
                  </a:graphicData>
                </a:graphic>
              </wp:anchor>
            </w:drawing>
          </mc:Choice>
          <mc:Fallback>
            <w:pict>
              <v:line w14:anchorId="4A60B9C3" id="Connecteur droit 233" o:spid="_x0000_s1026" style="position:absolute;flip:x y;z-index:251848704;visibility:visible;mso-wrap-style:square;mso-wrap-distance-left:9pt;mso-wrap-distance-top:0;mso-wrap-distance-right:9pt;mso-wrap-distance-bottom:0;mso-position-horizontal:absolute;mso-position-horizontal-relative:text;mso-position-vertical:absolute;mso-position-vertical-relative:text" from="379.7pt,10.4pt" to="391.5pt,20.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" strokecolor="#ed7d31 [3205]" strokeweight=".5pt">
                <v:stroke joinstyle="miter"/>
              </v:line>
            </w:pict>
          </mc:Fallback>
        </mc:AlternateContent>
      </w:r>
      <w:r>
        <w:rPr>
          <w:noProof/>
          <w:color w:val="auto"/>
          <w:szCs w:val="22"/>
        </w:rPr>
        <mc:AlternateContent>
          <mc:Choice Requires="wps">
            <w:drawing>
              <wp:anchor distT="0" distB="0" distL="114300" distR="114300" simplePos="0" relativeHeight="251844608" behindDoc="0" locked="0" layoutInCell="1" allowOverlap="1" wp14:anchorId="52075A46" wp14:editId="0BDE7328">
                <wp:simplePos x="0" y="0"/>
                <wp:positionH relativeFrom="column">
                  <wp:posOffset>5487035</wp:posOffset>
                </wp:positionH>
                <wp:positionV relativeFrom="paragraph">
                  <wp:posOffset>131445</wp:posOffset>
                </wp:positionV>
                <wp:extent cx="285750" cy="333375"/>
                <wp:effectExtent l="0" t="0" r="19050" b="28575"/>
                <wp:wrapNone/>
                <wp:docPr id="229" name="Connecteur droit 229"/>
                <wp:cNvGraphicFramePr/>
                <a:graphic xmlns:a="http://schemas.openxmlformats.org/drawingml/2006/main">
                  <a:graphicData uri="http://schemas.microsoft.com/office/word/2010/wordprocessingShape">
                    <wps:wsp>
                      <wps:cNvCnPr/>
                      <wps:spPr>
                        <a:xfrm>
                          <a:off x="0" y="0"/>
                          <a:ext cx="285750" cy="333375"/>
                        </a:xfrm>
                        <a:prstGeom prst="line">
                          <a:avLst/>
                        </a:prstGeom>
                      </wps:spPr>
                      <wps:style>
                        <a:lnRef idx="1">
                          <a:schemeClr val="accent2"/>
                        </a:lnRef>
                        <a:fillRef idx="0">
                          <a:schemeClr val="accent2"/>
                        </a:fillRef>
                        <a:effectRef idx="0">
                          <a:schemeClr val="accent2"/>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303A163E" id="Connecteur droit 229" o:spid="_x0000_s1026" style="position:absolute;z-index:251844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432.05pt,10.35pt" to="454.55pt,36.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" strokecolor="#ed7d31 [3205]" strokeweight=".5pt">
                <v:stroke joinstyle="miter"/>
              </v:line>
            </w:pict>
          </mc:Fallback>
        </mc:AlternateContent>
      </w:r>
      <w:r>
        <w:rPr>
          <w:noProof/>
          <w:color w:val="auto"/>
          <w:szCs w:val="22"/>
        </w:rPr>
        <mc:AlternateContent>
          <mc:Choice Requires="wps">
            <w:drawing>
              <wp:anchor distT="0" distB="0" distL="114300" distR="114300" simplePos="0" relativeHeight="251841536" behindDoc="0" locked="0" layoutInCell="1" allowOverlap="1" wp14:anchorId="1CCFD9F1" wp14:editId="10DB92A5">
                <wp:simplePos x="0" y="0"/>
                <wp:positionH relativeFrom="column">
                  <wp:posOffset>4953635</wp:posOffset>
                </wp:positionH>
                <wp:positionV relativeFrom="paragraph">
                  <wp:posOffset>141605</wp:posOffset>
                </wp:positionV>
                <wp:extent cx="514350" cy="114300"/>
                <wp:effectExtent l="0" t="0" r="19050" b="19050"/>
                <wp:wrapNone/>
                <wp:docPr id="227" name="Connecteur droit 227"/>
                <wp:cNvGraphicFramePr/>
                <a:graphic xmlns:a="http://schemas.openxmlformats.org/drawingml/2006/main">
                  <a:graphicData uri="http://schemas.microsoft.com/office/word/2010/wordprocessingShape">
                    <wps:wsp>
                      <wps:cNvCnPr/>
                      <wps:spPr>
                        <a:xfrm flipV="1">
                          <a:off x="0" y="0"/>
                          <a:ext cx="514350" cy="114300"/>
                        </a:xfrm>
                        <a:prstGeom prst="line">
                          <a:avLst/>
                        </a:prstGeom>
                      </wps:spPr>
                      <wps:style>
                        <a:lnRef idx="1">
                          <a:schemeClr val="accent2"/>
                        </a:lnRef>
                        <a:fillRef idx="0">
                          <a:schemeClr val="accent2"/>
                        </a:fillRef>
                        <a:effectRef idx="0">
                          <a:schemeClr val="accent2"/>
                        </a:effectRef>
                        <a:fontRef idx="minor">
                          <a:schemeClr val="tx1"/>
                        </a:fontRef>
                      </wps:style>
                      <wps:bodyPr/>
                    </wps:wsp>
                  </a:graphicData>
                </a:graphic>
              </wp:anchor>
            </w:drawing>
          </mc:Choice>
          <mc:Fallback>
            <w:pict>
              <v:line w14:anchorId="35E8B177" id="Connecteur droit 227" o:spid="_x0000_s1026" style="position:absolute;flip:y;z-index:251841536;visibility:visible;mso-wrap-style:square;mso-wrap-distance-left:9pt;mso-wrap-distance-top:0;mso-wrap-distance-right:9pt;mso-wrap-distance-bottom:0;mso-position-horizontal:absolute;mso-position-horizontal-relative:text;mso-position-vertical:absolute;mso-position-vertical-relative:text" from="390.05pt,11.15pt" to="430.55pt,20.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" strokecolor="#ed7d31 [3205]" strokeweight=".5pt">
                <v:stroke joinstyle="miter"/>
              </v:line>
            </w:pict>
          </mc:Fallback>
        </mc:AlternateContent>
      </w:r>
      <w:r w:rsidRPr="002F5F64">
        <w:rPr>
          <w:color w:val="auto"/>
          <w:szCs w:val="22"/>
        </w:rPr>
        <w:t>Dessiner le trajet d’un rayon lumineux dans un filet d’eau schématisé ci-contre :</w:t>
      </w:r>
    </w:p>
    <w:p w14:paraId="7CFEB5F6" w14:textId="0E7CBB6B" w:rsidR="00A83A83" w:rsidRDefault="00A83A83" w:rsidP="00532C0D">
      <w:pPr>
        <w:pStyle w:val="Corpsdetexte"/>
        <w:spacing w:before="40"/>
        <w:rPr>
          <w:color w:val="auto"/>
          <w:szCs w:val="22"/>
          <w:lang w:eastAsia="fr-FR"/>
        </w:rPr>
      </w:pPr>
      <w:r>
        <w:rPr>
          <w:noProof/>
          <w:color w:val="auto"/>
          <w:szCs w:val="22"/>
          <w:lang w:eastAsia="fr-FR"/>
        </w:rPr>
        <mc:AlternateContent>
          <mc:Choice Requires="wps">
            <w:drawing>
              <wp:anchor distT="0" distB="0" distL="114300" distR="114300" simplePos="0" relativeHeight="251842560" behindDoc="0" locked="0" layoutInCell="1" allowOverlap="1" wp14:anchorId="58431120" wp14:editId="5CE8770B">
                <wp:simplePos x="0" y="0"/>
                <wp:positionH relativeFrom="column">
                  <wp:posOffset>5130165</wp:posOffset>
                </wp:positionH>
                <wp:positionV relativeFrom="paragraph">
                  <wp:posOffset>10160</wp:posOffset>
                </wp:positionV>
                <wp:extent cx="175260" cy="47625"/>
                <wp:effectExtent l="0" t="57150" r="15240" b="47625"/>
                <wp:wrapNone/>
                <wp:docPr id="228" name="Connecteur droit avec flèche 228"/>
                <wp:cNvGraphicFramePr/>
                <a:graphic xmlns:a="http://schemas.openxmlformats.org/drawingml/2006/main">
                  <a:graphicData uri="http://schemas.microsoft.com/office/word/2010/wordprocessingShape">
                    <wps:wsp>
                      <wps:cNvCnPr/>
                      <wps:spPr>
                        <a:xfrm flipV="1">
                          <a:off x="0" y="0"/>
                          <a:ext cx="175260" cy="47625"/>
                        </a:xfrm>
                        <a:prstGeom prst="straightConnector1">
                          <a:avLst/>
                        </a:prstGeom>
                        <a:ln>
                          <a:tailEnd type="triangle"/>
                        </a:ln>
                      </wps:spPr>
                      <wps:style>
                        <a:lnRef idx="1">
                          <a:schemeClr val="accent2"/>
                        </a:lnRef>
                        <a:fillRef idx="0">
                          <a:schemeClr val="accent2"/>
                        </a:fillRef>
                        <a:effectRef idx="0">
                          <a:schemeClr val="accent2"/>
                        </a:effectRef>
                        <a:fontRef idx="minor">
                          <a:schemeClr val="tx1"/>
                        </a:fontRef>
                      </wps:style>
                      <wps:bodyPr/>
                    </wps:wsp>
                  </a:graphicData>
                </a:graphic>
              </wp:anchor>
            </w:drawing>
          </mc:Choice>
          <mc:Fallback>
            <w:pict>
              <v:shapetype w14:anchorId="28BD4EFE" id="_x0000_t32" coordsize="21600,21600" o:spt="32" o:oned="t" path="m,l21600,21600e" filled="f">
                <v:path arrowok="t" fillok="f" o:connecttype="none"/>
                <o:lock v:ext="edit" shapetype="t"/>
              </v:shapetype>
              <v:shape id="Connecteur droit avec flèche 228" o:spid="_x0000_s1026" type="#_x0000_t32" style="position:absolute;margin-left:403.95pt;margin-top:.8pt;width:13.8pt;height:3.75pt;flip:y;z-index:25184256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" strokecolor="#ed7d31 [3205]" strokeweight=".5pt">
                <v:stroke endarrow="block" joinstyle="miter"/>
              </v:shape>
            </w:pict>
          </mc:Fallback>
        </mc:AlternateContent>
      </w:r>
    </w:p>
    <w:p w14:paraId="1AB43AEE" w14:textId="5ECEEEE6" w:rsidR="00A83A83" w:rsidRDefault="00A83A83" w:rsidP="00532C0D">
      <w:pPr>
        <w:pStyle w:val="Corpsdetexte"/>
        <w:spacing w:before="40"/>
        <w:rPr>
          <w:color w:val="auto"/>
          <w:szCs w:val="22"/>
          <w:lang w:eastAsia="fr-FR"/>
        </w:rPr>
      </w:pPr>
      <w:r>
        <w:rPr>
          <w:noProof/>
          <w:color w:val="auto"/>
          <w:szCs w:val="22"/>
        </w:rPr>
        <mc:AlternateContent>
          <mc:Choice Requires="wps">
            <w:drawing>
              <wp:anchor distT="0" distB="0" distL="114300" distR="114300" simplePos="0" relativeHeight="251846656" behindDoc="0" locked="0" layoutInCell="1" allowOverlap="1" wp14:anchorId="0AA59760" wp14:editId="4BF6C30A">
                <wp:simplePos x="0" y="0"/>
                <wp:positionH relativeFrom="column">
                  <wp:posOffset>6268085</wp:posOffset>
                </wp:positionH>
                <wp:positionV relativeFrom="paragraph">
                  <wp:posOffset>147955</wp:posOffset>
                </wp:positionV>
                <wp:extent cx="38100" cy="361950"/>
                <wp:effectExtent l="0" t="0" r="19050" b="19050"/>
                <wp:wrapNone/>
                <wp:docPr id="231" name="Connecteur droit 231"/>
                <wp:cNvGraphicFramePr/>
                <a:graphic xmlns:a="http://schemas.openxmlformats.org/drawingml/2006/main">
                  <a:graphicData uri="http://schemas.microsoft.com/office/word/2010/wordprocessingShape">
                    <wps:wsp>
                      <wps:cNvCnPr/>
                      <wps:spPr>
                        <a:xfrm>
                          <a:off x="0" y="0"/>
                          <a:ext cx="38100" cy="361950"/>
                        </a:xfrm>
                        <a:prstGeom prst="line">
                          <a:avLst/>
                        </a:prstGeom>
                      </wps:spPr>
                      <wps:style>
                        <a:lnRef idx="1">
                          <a:schemeClr val="accent2"/>
                        </a:lnRef>
                        <a:fillRef idx="0">
                          <a:schemeClr val="accent2"/>
                        </a:fillRef>
                        <a:effectRef idx="0">
                          <a:schemeClr val="accent2"/>
                        </a:effectRef>
                        <a:fontRef idx="minor">
                          <a:schemeClr val="tx1"/>
                        </a:fontRef>
                      </wps:style>
                      <wps:bodyPr/>
                    </wps:wsp>
                  </a:graphicData>
                </a:graphic>
              </wp:anchor>
            </w:drawing>
          </mc:Choice>
          <mc:Fallback>
            <w:pict>
              <v:line w14:anchorId="32A50632" id="Connecteur droit 231" o:spid="_x0000_s1026" style="position:absolute;z-index:251846656;visibility:visible;mso-wrap-style:square;mso-wrap-distance-left:9pt;mso-wrap-distance-top:0;mso-wrap-distance-right:9pt;mso-wrap-distance-bottom:0;mso-position-horizontal:absolute;mso-position-horizontal-relative:text;mso-position-vertical:absolute;mso-position-vertical-relative:text" from="493.55pt,11.65pt" to="496.55pt,40.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" strokecolor="#ed7d31 [3205]" strokeweight=".5pt">
                <v:stroke joinstyle="miter"/>
              </v:line>
            </w:pict>
          </mc:Fallback>
        </mc:AlternateContent>
      </w:r>
      <w:r>
        <w:rPr>
          <w:noProof/>
          <w:color w:val="auto"/>
          <w:szCs w:val="22"/>
        </w:rPr>
        <mc:AlternateContent>
          <mc:Choice Requires="wps">
            <w:drawing>
              <wp:anchor distT="0" distB="0" distL="114300" distR="114300" simplePos="0" relativeHeight="251845632" behindDoc="0" locked="0" layoutInCell="1" allowOverlap="1" wp14:anchorId="6AB26A0B" wp14:editId="0E460127">
                <wp:simplePos x="0" y="0"/>
                <wp:positionH relativeFrom="column">
                  <wp:posOffset>5753735</wp:posOffset>
                </wp:positionH>
                <wp:positionV relativeFrom="paragraph">
                  <wp:posOffset>100330</wp:posOffset>
                </wp:positionV>
                <wp:extent cx="523875" cy="47625"/>
                <wp:effectExtent l="0" t="0" r="28575" b="28575"/>
                <wp:wrapNone/>
                <wp:docPr id="230" name="Connecteur droit 230"/>
                <wp:cNvGraphicFramePr/>
                <a:graphic xmlns:a="http://schemas.openxmlformats.org/drawingml/2006/main">
                  <a:graphicData uri="http://schemas.microsoft.com/office/word/2010/wordprocessingShape">
                    <wps:wsp>
                      <wps:cNvCnPr/>
                      <wps:spPr>
                        <a:xfrm>
                          <a:off x="0" y="0"/>
                          <a:ext cx="523875" cy="47625"/>
                        </a:xfrm>
                        <a:prstGeom prst="line">
                          <a:avLst/>
                        </a:prstGeom>
                      </wps:spPr>
                      <wps:style>
                        <a:lnRef idx="1">
                          <a:schemeClr val="accent2"/>
                        </a:lnRef>
                        <a:fillRef idx="0">
                          <a:schemeClr val="accent2"/>
                        </a:fillRef>
                        <a:effectRef idx="0">
                          <a:schemeClr val="accent2"/>
                        </a:effectRef>
                        <a:fontRef idx="minor">
                          <a:schemeClr val="tx1"/>
                        </a:fontRef>
                      </wps:style>
                      <wps:bodyPr/>
                    </wps:wsp>
                  </a:graphicData>
                </a:graphic>
                <wp14:sizeRelH relativeFrom="margin">
                  <wp14:pctWidth>0</wp14:pctWidth>
                </wp14:sizeRelH>
              </wp:anchor>
            </w:drawing>
          </mc:Choice>
          <mc:Fallback>
            <w:pict>
              <v:line w14:anchorId="5B5AC2C3" id="Connecteur droit 230" o:spid="_x0000_s1026" style="position:absolute;z-index:25184563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453.05pt,7.9pt" to="494.3pt,1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" strokecolor="#ed7d31 [3205]" strokeweight=".5pt">
                <v:stroke joinstyle="miter"/>
              </v:line>
            </w:pict>
          </mc:Fallback>
        </mc:AlternateContent>
      </w:r>
    </w:p>
    <w:p w14:paraId="61C52CDF" w14:textId="7838F2EF" w:rsidR="00532C0D" w:rsidRPr="00B83A1C" w:rsidRDefault="00532C0D" w:rsidP="00532C0D">
      <w:pPr>
        <w:pStyle w:val="Corpsdetexte"/>
        <w:spacing w:before="40"/>
        <w:rPr>
          <w:color w:val="auto"/>
          <w:szCs w:val="22"/>
        </w:rPr>
      </w:pPr>
      <w:r w:rsidRPr="00B83A1C">
        <w:rPr>
          <w:color w:val="auto"/>
          <w:szCs w:val="22"/>
          <w:lang w:eastAsia="fr-FR"/>
        </w:rPr>
        <w:t xml:space="preserve">c) Sur </w:t>
      </w:r>
      <w:r w:rsidRPr="00B83A1C">
        <w:rPr>
          <w:color w:val="auto"/>
          <w:szCs w:val="22"/>
        </w:rPr>
        <w:t>le schéma 2, repérer à l’aide des documents 1 et 3 :</w:t>
      </w:r>
    </w:p>
    <w:p w14:paraId="645749FD" w14:textId="30CA1D60" w:rsidR="00532C0D" w:rsidRPr="00B83A1C" w:rsidRDefault="00A83A83" w:rsidP="00532C0D">
      <w:pPr>
        <w:pStyle w:val="Corpsdetexte"/>
        <w:rPr>
          <w:color w:val="auto"/>
          <w:szCs w:val="22"/>
        </w:rPr>
      </w:pPr>
      <w:r>
        <w:rPr>
          <w:noProof/>
          <w:color w:val="auto"/>
          <w:szCs w:val="22"/>
        </w:rPr>
        <mc:AlternateContent>
          <mc:Choice Requires="wps">
            <w:drawing>
              <wp:anchor distT="0" distB="0" distL="114300" distR="114300" simplePos="0" relativeHeight="251847680" behindDoc="0" locked="0" layoutInCell="1" allowOverlap="1" wp14:anchorId="03F9BBF7" wp14:editId="281A4EA3">
                <wp:simplePos x="0" y="0"/>
                <wp:positionH relativeFrom="column">
                  <wp:posOffset>6306185</wp:posOffset>
                </wp:positionH>
                <wp:positionV relativeFrom="paragraph">
                  <wp:posOffset>166370</wp:posOffset>
                </wp:positionV>
                <wp:extent cx="266700" cy="66675"/>
                <wp:effectExtent l="0" t="19050" r="76200" b="66675"/>
                <wp:wrapNone/>
                <wp:docPr id="232" name="Connecteur droit avec flèche 232"/>
                <wp:cNvGraphicFramePr/>
                <a:graphic xmlns:a="http://schemas.openxmlformats.org/drawingml/2006/main">
                  <a:graphicData uri="http://schemas.microsoft.com/office/word/2010/wordprocessingShape">
                    <wps:wsp>
                      <wps:cNvCnPr/>
                      <wps:spPr>
                        <a:xfrm>
                          <a:off x="0" y="0"/>
                          <a:ext cx="266700" cy="66675"/>
                        </a:xfrm>
                        <a:prstGeom prst="straightConnector1">
                          <a:avLst/>
                        </a:prstGeom>
                        <a:ln>
                          <a:tailEnd type="triangle"/>
                        </a:ln>
                      </wps:spPr>
                      <wps:style>
                        <a:lnRef idx="1">
                          <a:schemeClr val="accent2"/>
                        </a:lnRef>
                        <a:fillRef idx="0">
                          <a:schemeClr val="accent2"/>
                        </a:fillRef>
                        <a:effectRef idx="0">
                          <a:schemeClr val="accent2"/>
                        </a:effectRef>
                        <a:fontRef idx="minor">
                          <a:schemeClr val="tx1"/>
                        </a:fontRef>
                      </wps:style>
                      <wps:bodyPr/>
                    </wps:wsp>
                  </a:graphicData>
                </a:graphic>
              </wp:anchor>
            </w:drawing>
          </mc:Choice>
          <mc:Fallback>
            <w:pict>
              <v:shape w14:anchorId="0F90AAD6" id="Connecteur droit avec flèche 232" o:spid="_x0000_s1026" type="#_x0000_t32" style="position:absolute;margin-left:496.55pt;margin-top:13.1pt;width:21pt;height:5.25pt;z-index:25184768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" strokecolor="#ed7d31 [3205]" strokeweight=".5pt">
                <v:stroke endarrow="block" joinstyle="miter"/>
              </v:shape>
            </w:pict>
          </mc:Fallback>
        </mc:AlternateContent>
      </w:r>
      <w:r w:rsidR="00532C0D" w:rsidRPr="00B83A1C">
        <w:rPr>
          <w:color w:val="auto"/>
          <w:szCs w:val="22"/>
        </w:rPr>
        <w:t xml:space="preserve">- les </w:t>
      </w:r>
      <w:r w:rsidR="00532C0D" w:rsidRPr="00B83A1C">
        <w:rPr>
          <w:b/>
          <w:bCs/>
          <w:i/>
          <w:iCs/>
          <w:color w:val="auto"/>
          <w:szCs w:val="22"/>
        </w:rPr>
        <w:t>angles d’incidence i</w:t>
      </w:r>
      <w:proofErr w:type="gramStart"/>
      <w:r w:rsidR="00532C0D" w:rsidRPr="00B83A1C">
        <w:rPr>
          <w:b/>
          <w:bCs/>
          <w:i/>
          <w:iCs/>
          <w:color w:val="auto"/>
          <w:szCs w:val="22"/>
          <w:vertAlign w:val="subscript"/>
        </w:rPr>
        <w:t>0</w:t>
      </w:r>
      <w:r w:rsidR="00532C0D" w:rsidRPr="00B83A1C">
        <w:rPr>
          <w:b/>
          <w:bCs/>
          <w:i/>
          <w:iCs/>
          <w:color w:val="auto"/>
          <w:szCs w:val="22"/>
        </w:rPr>
        <w:t xml:space="preserve"> </w:t>
      </w:r>
      <w:r w:rsidR="00532C0D">
        <w:rPr>
          <w:b/>
          <w:bCs/>
          <w:i/>
          <w:iCs/>
          <w:color w:val="auto"/>
          <w:szCs w:val="22"/>
        </w:rPr>
        <w:t>,</w:t>
      </w:r>
      <w:proofErr w:type="gramEnd"/>
      <w:r w:rsidR="00532C0D">
        <w:rPr>
          <w:b/>
          <w:bCs/>
          <w:i/>
          <w:iCs/>
          <w:color w:val="auto"/>
          <w:szCs w:val="22"/>
        </w:rPr>
        <w:t xml:space="preserve"> </w:t>
      </w:r>
      <w:r w:rsidR="00532C0D" w:rsidRPr="00B83A1C">
        <w:rPr>
          <w:b/>
          <w:bCs/>
          <w:i/>
          <w:iCs/>
          <w:color w:val="auto"/>
          <w:szCs w:val="22"/>
        </w:rPr>
        <w:t>de réfraction</w:t>
      </w:r>
      <w:r w:rsidR="00532C0D" w:rsidRPr="00B83A1C">
        <w:rPr>
          <w:color w:val="auto"/>
          <w:szCs w:val="22"/>
        </w:rPr>
        <w:t xml:space="preserve"> </w:t>
      </w:r>
      <w:r w:rsidR="00532C0D" w:rsidRPr="00B83A1C">
        <w:rPr>
          <w:b/>
          <w:bCs/>
          <w:i/>
          <w:iCs/>
          <w:color w:val="auto"/>
          <w:szCs w:val="22"/>
        </w:rPr>
        <w:t>r</w:t>
      </w:r>
      <w:r w:rsidR="00532C0D" w:rsidRPr="00B83A1C">
        <w:rPr>
          <w:b/>
          <w:bCs/>
          <w:i/>
          <w:iCs/>
          <w:color w:val="auto"/>
          <w:szCs w:val="22"/>
          <w:vertAlign w:val="subscript"/>
        </w:rPr>
        <w:t>0</w:t>
      </w:r>
      <w:r w:rsidR="00532C0D" w:rsidRPr="00B83A1C">
        <w:rPr>
          <w:b/>
          <w:bCs/>
          <w:i/>
          <w:iCs/>
          <w:color w:val="auto"/>
          <w:szCs w:val="22"/>
        </w:rPr>
        <w:t xml:space="preserve"> </w:t>
      </w:r>
      <w:r w:rsidR="00532C0D">
        <w:rPr>
          <w:b/>
          <w:bCs/>
          <w:i/>
          <w:iCs/>
          <w:color w:val="auto"/>
          <w:szCs w:val="22"/>
        </w:rPr>
        <w:t>et de réflexion i</w:t>
      </w:r>
      <w:r w:rsidR="00532C0D">
        <w:rPr>
          <w:b/>
          <w:bCs/>
          <w:i/>
          <w:iCs/>
          <w:color w:val="auto"/>
          <w:szCs w:val="22"/>
          <w:vertAlign w:val="subscript"/>
        </w:rPr>
        <w:t>0</w:t>
      </w:r>
      <w:r w:rsidR="00532C0D">
        <w:rPr>
          <w:b/>
          <w:bCs/>
          <w:i/>
          <w:iCs/>
          <w:color w:val="auto"/>
          <w:szCs w:val="22"/>
        </w:rPr>
        <w:t xml:space="preserve">’ </w:t>
      </w:r>
      <w:r w:rsidR="00532C0D" w:rsidRPr="00B83A1C">
        <w:rPr>
          <w:b/>
          <w:bCs/>
          <w:i/>
          <w:iCs/>
          <w:color w:val="auto"/>
          <w:szCs w:val="22"/>
        </w:rPr>
        <w:t xml:space="preserve">  </w:t>
      </w:r>
      <w:r w:rsidR="00532C0D">
        <w:rPr>
          <w:color w:val="auto"/>
          <w:szCs w:val="22"/>
        </w:rPr>
        <w:t>sur</w:t>
      </w:r>
      <w:r w:rsidR="00532C0D" w:rsidRPr="00B83A1C">
        <w:rPr>
          <w:color w:val="auto"/>
          <w:szCs w:val="22"/>
        </w:rPr>
        <w:t xml:space="preserve"> la face d’entrée de la fibre</w:t>
      </w:r>
    </w:p>
    <w:p w14:paraId="03BE6D18" w14:textId="1E70B8EF" w:rsidR="00532C0D" w:rsidRDefault="00532C0D" w:rsidP="00532C0D">
      <w:pPr>
        <w:pStyle w:val="Corpsdetexte"/>
        <w:ind w:right="962"/>
        <w:rPr>
          <w:color w:val="auto"/>
          <w:szCs w:val="22"/>
        </w:rPr>
      </w:pPr>
      <w:r w:rsidRPr="00B83A1C">
        <w:rPr>
          <w:color w:val="auto"/>
          <w:szCs w:val="22"/>
        </w:rPr>
        <w:t xml:space="preserve">- les </w:t>
      </w:r>
      <w:r w:rsidRPr="00B83A1C">
        <w:rPr>
          <w:b/>
          <w:bCs/>
          <w:i/>
          <w:iCs/>
          <w:color w:val="auto"/>
          <w:szCs w:val="22"/>
        </w:rPr>
        <w:t>angles d’incidence i    et de réflexion</w:t>
      </w:r>
      <w:r w:rsidRPr="00B83A1C">
        <w:rPr>
          <w:color w:val="auto"/>
          <w:szCs w:val="22"/>
        </w:rPr>
        <w:t xml:space="preserve"> </w:t>
      </w:r>
      <w:r w:rsidRPr="00B83A1C">
        <w:rPr>
          <w:b/>
          <w:bCs/>
          <w:i/>
          <w:iCs/>
          <w:color w:val="auto"/>
          <w:szCs w:val="22"/>
        </w:rPr>
        <w:t>i’</w:t>
      </w:r>
      <w:r w:rsidRPr="00B83A1C">
        <w:rPr>
          <w:color w:val="auto"/>
          <w:szCs w:val="22"/>
        </w:rPr>
        <w:t xml:space="preserve">   sur l’interface cœur-gaine.</w:t>
      </w:r>
    </w:p>
    <w:p w14:paraId="67CF2A0F" w14:textId="33A5C49F" w:rsidR="00A83A83" w:rsidRDefault="00A83A83" w:rsidP="00532C0D">
      <w:pPr>
        <w:pStyle w:val="Corpsdetexte"/>
        <w:spacing w:before="20"/>
        <w:ind w:right="680"/>
        <w:rPr>
          <w:color w:val="auto"/>
          <w:szCs w:val="22"/>
        </w:rPr>
      </w:pPr>
    </w:p>
    <w:p w14:paraId="778042D7" w14:textId="75FB04C4" w:rsidR="00A83A83" w:rsidRDefault="00A83A83" w:rsidP="00A83A83">
      <w:pPr>
        <w:jc w:val="both"/>
        <w:rPr>
          <w:bCs/>
          <w:iCs/>
          <w:sz w:val="22"/>
        </w:rPr>
      </w:pPr>
      <w:r>
        <w:rPr>
          <w:noProof/>
        </w:rPr>
        <w:drawing>
          <wp:anchor distT="0" distB="0" distL="114935" distR="114935" simplePos="0" relativeHeight="251853824" behindDoc="0" locked="0" layoutInCell="1" allowOverlap="1" wp14:anchorId="7D6A054F" wp14:editId="32ED16CE">
            <wp:simplePos x="0" y="0"/>
            <wp:positionH relativeFrom="column">
              <wp:posOffset>867410</wp:posOffset>
            </wp:positionH>
            <wp:positionV relativeFrom="paragraph">
              <wp:posOffset>59055</wp:posOffset>
            </wp:positionV>
            <wp:extent cx="1790700" cy="1234656"/>
            <wp:effectExtent l="0" t="0" r="0" b="3810"/>
            <wp:wrapNone/>
            <wp:docPr id="251" name="Image 2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790700" cy="1234656"/>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p>
    <w:p w14:paraId="0E911B15" w14:textId="30C52B5A" w:rsidR="00A83A83" w:rsidRPr="003D2D6D" w:rsidRDefault="00A83A83" w:rsidP="00A83A83">
      <w:pPr>
        <w:ind w:right="112"/>
        <w:jc w:val="both"/>
        <w:rPr>
          <w:b/>
          <w:bCs/>
          <w:i/>
          <w:iCs/>
          <w:sz w:val="22"/>
        </w:rPr>
      </w:pPr>
      <w:r w:rsidRPr="003D2D6D">
        <w:rPr>
          <w:b/>
          <w:bCs/>
          <w:i/>
          <w:iCs/>
          <w:noProof/>
        </w:rPr>
        <mc:AlternateContent>
          <mc:Choice Requires="wps">
            <w:drawing>
              <wp:anchor distT="0" distB="0" distL="114300" distR="114300" simplePos="0" relativeHeight="251852800" behindDoc="0" locked="0" layoutInCell="1" allowOverlap="1" wp14:anchorId="1B9D5E08" wp14:editId="4AB714F4">
                <wp:simplePos x="0" y="0"/>
                <wp:positionH relativeFrom="column">
                  <wp:posOffset>4107180</wp:posOffset>
                </wp:positionH>
                <wp:positionV relativeFrom="paragraph">
                  <wp:posOffset>256638</wp:posOffset>
                </wp:positionV>
                <wp:extent cx="133053" cy="95676"/>
                <wp:effectExtent l="38100" t="38100" r="38735" b="38100"/>
                <wp:wrapNone/>
                <wp:docPr id="234" name="Line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133053" cy="95676"/>
                        </a:xfrm>
                        <a:prstGeom prst="line">
                          <a:avLst/>
                        </a:prstGeom>
                        <a:noFill/>
                        <a:ln w="9360" cap="sq">
                          <a:solidFill>
                            <a:srgbClr val="000000"/>
                          </a:solidFill>
                          <a:miter lim="800000"/>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anchor>
            </w:drawing>
          </mc:Choice>
          <mc:Fallback>
            <w:pict>
              <v:line w14:anchorId="777184A2" id="Line 15" o:spid="_x0000_s1026" style="position:absolute;flip:x y;z-index:251852800;visibility:visible;mso-wrap-style:square;mso-wrap-distance-left:9pt;mso-wrap-distance-top:0;mso-wrap-distance-right:9pt;mso-wrap-distance-bottom:0;mso-position-horizontal:absolute;mso-position-horizontal-relative:text;mso-position-vertical:absolute;mso-position-vertical-relative:text" from="323.4pt,20.2pt" to="333.9pt,27.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" strokeweight=".26mm">
                <v:stroke endarrow="block" joinstyle="miter" endcap="square"/>
              </v:line>
            </w:pict>
          </mc:Fallback>
        </mc:AlternateContent>
      </w:r>
      <w:r w:rsidRPr="003D2D6D">
        <w:rPr>
          <w:b/>
          <w:bCs/>
          <w:i/>
          <w:iCs/>
          <w:noProof/>
        </w:rPr>
        <mc:AlternateContent>
          <mc:Choice Requires="wps">
            <w:drawing>
              <wp:anchor distT="0" distB="0" distL="114300" distR="114300" simplePos="0" relativeHeight="251851776" behindDoc="0" locked="0" layoutInCell="1" allowOverlap="1" wp14:anchorId="7E0A3FBA" wp14:editId="6A3BC3F8">
                <wp:simplePos x="0" y="0"/>
                <wp:positionH relativeFrom="column">
                  <wp:posOffset>4033422</wp:posOffset>
                </wp:positionH>
                <wp:positionV relativeFrom="paragraph">
                  <wp:posOffset>207645</wp:posOffset>
                </wp:positionV>
                <wp:extent cx="634854" cy="448942"/>
                <wp:effectExtent l="19050" t="19050" r="32385" b="27940"/>
                <wp:wrapNone/>
                <wp:docPr id="235" name="Lin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4854" cy="448942"/>
                        </a:xfrm>
                        <a:prstGeom prst="line">
                          <a:avLst/>
                        </a:prstGeom>
                        <a:noFill/>
                        <a:ln w="9360" cap="sq">
                          <a:solidFill>
                            <a:srgbClr val="000000"/>
                          </a:solidFill>
                          <a:miter lim="800000"/>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anchor>
            </w:drawing>
          </mc:Choice>
          <mc:Fallback>
            <w:pict>
              <v:line w14:anchorId="70AEBE9B" id="Line 10" o:spid="_x0000_s1026" style="position:absolute;z-index:251851776;visibility:visible;mso-wrap-style:square;mso-wrap-distance-left:9pt;mso-wrap-distance-top:0;mso-wrap-distance-right:9pt;mso-wrap-distance-bottom:0;mso-position-horizontal:absolute;mso-position-horizontal-relative:text;mso-position-vertical:absolute;mso-position-vertical-relative:text" from="317.6pt,16.35pt" to="367.6pt,51.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" strokeweight=".26mm">
                <v:stroke joinstyle="miter" endcap="square"/>
              </v:line>
            </w:pict>
          </mc:Fallback>
        </mc:AlternateContent>
      </w:r>
      <w:r w:rsidRPr="003D2D6D">
        <w:rPr>
          <w:b/>
          <w:bCs/>
          <w:i/>
          <w:iCs/>
          <w:noProof/>
        </w:rPr>
        <mc:AlternateContent>
          <mc:Choice Requires="wpg">
            <w:drawing>
              <wp:anchor distT="0" distB="0" distL="0" distR="0" simplePos="0" relativeHeight="251850752" behindDoc="0" locked="0" layoutInCell="1" allowOverlap="1" wp14:anchorId="11D9F59C" wp14:editId="1245D8F6">
                <wp:simplePos x="0" y="0"/>
                <wp:positionH relativeFrom="column">
                  <wp:posOffset>4020185</wp:posOffset>
                </wp:positionH>
                <wp:positionV relativeFrom="paragraph">
                  <wp:posOffset>174625</wp:posOffset>
                </wp:positionV>
                <wp:extent cx="2562225" cy="1009508"/>
                <wp:effectExtent l="19050" t="19050" r="28575" b="635"/>
                <wp:wrapNone/>
                <wp:docPr id="236" name="Groupe 23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562225" cy="1009508"/>
                          <a:chOff x="6689" y="150"/>
                          <a:chExt cx="3370" cy="1371"/>
                        </a:xfrm>
                      </wpg:grpSpPr>
                      <wps:wsp>
                        <wps:cNvPr id="237" name="Freeform 8"/>
                        <wps:cNvSpPr>
                          <a:spLocks noChangeArrowheads="1"/>
                        </wps:cNvSpPr>
                        <wps:spPr bwMode="auto">
                          <a:xfrm>
                            <a:off x="7529" y="375"/>
                            <a:ext cx="2425" cy="850"/>
                          </a:xfrm>
                          <a:custGeom>
                            <a:avLst/>
                            <a:gdLst>
                              <a:gd name="T0" fmla="*/ 2430 w 2430"/>
                              <a:gd name="T1" fmla="*/ 0 h 990"/>
                              <a:gd name="T2" fmla="*/ 0 w 2430"/>
                              <a:gd name="T3" fmla="*/ 0 h 990"/>
                              <a:gd name="T4" fmla="*/ 0 w 2430"/>
                              <a:gd name="T5" fmla="*/ 990 h 990"/>
                              <a:gd name="T6" fmla="*/ 2430 w 2430"/>
                              <a:gd name="T7" fmla="*/ 990 h 990"/>
                            </a:gdLst>
                            <a:ahLst/>
                            <a:cxnLst>
                              <a:cxn ang="0">
                                <a:pos x="T0" y="T1"/>
                              </a:cxn>
                              <a:cxn ang="0">
                                <a:pos x="T2" y="T3"/>
                              </a:cxn>
                              <a:cxn ang="0">
                                <a:pos x="T4" y="T5"/>
                              </a:cxn>
                              <a:cxn ang="0">
                                <a:pos x="T6" y="T7"/>
                              </a:cxn>
                            </a:cxnLst>
                            <a:rect l="0" t="0" r="r" b="b"/>
                            <a:pathLst>
                              <a:path w="2430" h="990">
                                <a:moveTo>
                                  <a:pt x="2430" y="0"/>
                                </a:moveTo>
                                <a:lnTo>
                                  <a:pt x="0" y="0"/>
                                </a:lnTo>
                                <a:lnTo>
                                  <a:pt x="0" y="990"/>
                                </a:lnTo>
                                <a:lnTo>
                                  <a:pt x="2430" y="990"/>
                                </a:lnTo>
                              </a:path>
                            </a:pathLst>
                          </a:custGeom>
                          <a:noFill/>
                          <a:ln w="9360" cap="sq">
                            <a:solidFill>
                              <a:srgbClr val="000000"/>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none" lIns="91440" tIns="45720" rIns="91440" bIns="45720" anchor="ctr" anchorCtr="0" upright="1">
                          <a:noAutofit/>
                        </wps:bodyPr>
                      </wps:wsp>
                      <wps:wsp>
                        <wps:cNvPr id="238" name="Line 9"/>
                        <wps:cNvCnPr>
                          <a:cxnSpLocks noChangeShapeType="1"/>
                        </wps:cNvCnPr>
                        <wps:spPr bwMode="auto">
                          <a:xfrm>
                            <a:off x="6809" y="810"/>
                            <a:ext cx="1525" cy="0"/>
                          </a:xfrm>
                          <a:prstGeom prst="line">
                            <a:avLst/>
                          </a:prstGeom>
                          <a:noFill/>
                          <a:ln w="9360" cap="sq">
                            <a:solidFill>
                              <a:srgbClr val="000000"/>
                            </a:solidFill>
                            <a:prstDash val="dash"/>
                            <a:miter lim="800000"/>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239" name="Line 10"/>
                        <wps:cNvCnPr>
                          <a:cxnSpLocks noChangeShapeType="1"/>
                        </wps:cNvCnPr>
                        <wps:spPr bwMode="auto">
                          <a:xfrm flipV="1">
                            <a:off x="6689" y="822"/>
                            <a:ext cx="835" cy="610"/>
                          </a:xfrm>
                          <a:prstGeom prst="line">
                            <a:avLst/>
                          </a:prstGeom>
                          <a:noFill/>
                          <a:ln w="9360" cap="sq">
                            <a:solidFill>
                              <a:srgbClr val="000000"/>
                            </a:solidFill>
                            <a:miter lim="800000"/>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240" name="Line 11"/>
                        <wps:cNvCnPr>
                          <a:cxnSpLocks noChangeShapeType="1"/>
                        </wps:cNvCnPr>
                        <wps:spPr bwMode="auto">
                          <a:xfrm>
                            <a:off x="8849" y="285"/>
                            <a:ext cx="0" cy="475"/>
                          </a:xfrm>
                          <a:prstGeom prst="line">
                            <a:avLst/>
                          </a:prstGeom>
                          <a:noFill/>
                          <a:ln w="9360" cap="sq">
                            <a:solidFill>
                              <a:srgbClr val="000000"/>
                            </a:solidFill>
                            <a:prstDash val="dash"/>
                            <a:miter lim="800000"/>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241" name="Line 12"/>
                        <wps:cNvCnPr>
                          <a:cxnSpLocks noChangeShapeType="1"/>
                        </wps:cNvCnPr>
                        <wps:spPr bwMode="auto">
                          <a:xfrm>
                            <a:off x="7529" y="150"/>
                            <a:ext cx="0" cy="1270"/>
                          </a:xfrm>
                          <a:prstGeom prst="line">
                            <a:avLst/>
                          </a:prstGeom>
                          <a:noFill/>
                          <a:ln w="9360" cap="sq">
                            <a:solidFill>
                              <a:srgbClr val="000000"/>
                            </a:solidFill>
                            <a:miter lim="800000"/>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244" name="Line 13"/>
                        <wps:cNvCnPr>
                          <a:cxnSpLocks noChangeShapeType="1"/>
                        </wps:cNvCnPr>
                        <wps:spPr bwMode="auto">
                          <a:xfrm flipV="1">
                            <a:off x="7544" y="372"/>
                            <a:ext cx="1300" cy="430"/>
                          </a:xfrm>
                          <a:prstGeom prst="line">
                            <a:avLst/>
                          </a:prstGeom>
                          <a:noFill/>
                          <a:ln w="9360" cap="sq">
                            <a:solidFill>
                              <a:srgbClr val="000000"/>
                            </a:solidFill>
                            <a:miter lim="800000"/>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245" name="Line 14"/>
                        <wps:cNvCnPr>
                          <a:cxnSpLocks noChangeShapeType="1"/>
                        </wps:cNvCnPr>
                        <wps:spPr bwMode="auto">
                          <a:xfrm>
                            <a:off x="8849" y="375"/>
                            <a:ext cx="1210" cy="430"/>
                          </a:xfrm>
                          <a:prstGeom prst="line">
                            <a:avLst/>
                          </a:prstGeom>
                          <a:noFill/>
                          <a:ln w="9360" cap="sq">
                            <a:solidFill>
                              <a:srgbClr val="000000"/>
                            </a:solidFill>
                            <a:miter lim="800000"/>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246" name="Line 15"/>
                        <wps:cNvCnPr>
                          <a:cxnSpLocks noChangeShapeType="1"/>
                        </wps:cNvCnPr>
                        <wps:spPr bwMode="auto">
                          <a:xfrm flipV="1">
                            <a:off x="6794" y="1227"/>
                            <a:ext cx="175" cy="130"/>
                          </a:xfrm>
                          <a:prstGeom prst="line">
                            <a:avLst/>
                          </a:prstGeom>
                          <a:noFill/>
                          <a:ln w="9360" cap="sq">
                            <a:solidFill>
                              <a:srgbClr val="000000"/>
                            </a:solidFill>
                            <a:miter lim="800000"/>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247" name="Line 16"/>
                        <wps:cNvCnPr>
                          <a:cxnSpLocks noChangeShapeType="1"/>
                        </wps:cNvCnPr>
                        <wps:spPr bwMode="auto">
                          <a:xfrm>
                            <a:off x="9629" y="660"/>
                            <a:ext cx="145" cy="55"/>
                          </a:xfrm>
                          <a:prstGeom prst="line">
                            <a:avLst/>
                          </a:prstGeom>
                          <a:noFill/>
                          <a:ln w="9360" cap="sq">
                            <a:solidFill>
                              <a:srgbClr val="000000"/>
                            </a:solidFill>
                            <a:miter lim="800000"/>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248" name="Rectangle 17"/>
                        <wps:cNvSpPr>
                          <a:spLocks noChangeArrowheads="1"/>
                        </wps:cNvSpPr>
                        <wps:spPr bwMode="auto">
                          <a:xfrm>
                            <a:off x="7547" y="180"/>
                            <a:ext cx="2455" cy="190"/>
                          </a:xfrm>
                          <a:prstGeom prst="rect">
                            <a:avLst/>
                          </a:prstGeom>
                          <a:solidFill>
                            <a:srgbClr val="969696"/>
                          </a:solidFill>
                          <a:ln>
                            <a:noFill/>
                          </a:ln>
                          <a:effectLst/>
                          <a:extLst>
                            <a:ext uri="{91240B29-F687-4F45-9708-019B960494DF}">
                              <a14:hiddenLine xmlns:a14="http://schemas.microsoft.com/office/drawing/2010/main" w="9525" cap="flat">
                                <a:solidFill>
                                  <a:srgbClr val="3465AF"/>
                                </a:solidFill>
                                <a:round/>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none" lIns="91440" tIns="45720" rIns="91440" bIns="45720" anchor="ctr" anchorCtr="0" upright="1">
                          <a:noAutofit/>
                        </wps:bodyPr>
                      </wps:wsp>
                      <wps:wsp>
                        <wps:cNvPr id="249" name="Rectangle 18"/>
                        <wps:cNvSpPr>
                          <a:spLocks noChangeArrowheads="1"/>
                        </wps:cNvSpPr>
                        <wps:spPr bwMode="auto">
                          <a:xfrm>
                            <a:off x="7547" y="1245"/>
                            <a:ext cx="2455" cy="190"/>
                          </a:xfrm>
                          <a:prstGeom prst="rect">
                            <a:avLst/>
                          </a:prstGeom>
                          <a:solidFill>
                            <a:srgbClr val="969696"/>
                          </a:solidFill>
                          <a:ln>
                            <a:noFill/>
                          </a:ln>
                          <a:effectLst/>
                          <a:extLst>
                            <a:ext uri="{91240B29-F687-4F45-9708-019B960494DF}">
                              <a14:hiddenLine xmlns:a14="http://schemas.microsoft.com/office/drawing/2010/main" w="9525" cap="flat">
                                <a:solidFill>
                                  <a:srgbClr val="3465AF"/>
                                </a:solidFill>
                                <a:round/>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none" lIns="91440" tIns="45720" rIns="91440" bIns="45720" anchor="ctr" anchorCtr="0" upright="1">
                          <a:noAutofit/>
                        </wps:bodyPr>
                      </wps:wsp>
                      <wps:wsp>
                        <wps:cNvPr id="250" name="Text Box 19"/>
                        <wps:cNvSpPr txBox="1">
                          <a:spLocks noChangeArrowheads="1"/>
                        </wps:cNvSpPr>
                        <wps:spPr bwMode="auto">
                          <a:xfrm>
                            <a:off x="7202" y="1001"/>
                            <a:ext cx="2320" cy="52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cap="flat">
                                <a:solidFill>
                                  <a:srgbClr val="3465AF"/>
                                </a:solidFill>
                                <a:round/>
                                <a:headEnd/>
                                <a:tailEnd/>
                              </a14:hiddenLine>
                            </a:ext>
                            <a:ext uri="{AF507438-7753-43E0-B8FC-AC1667EBCBE1}">
                              <a14:hiddenEffects xmlns:a14="http://schemas.microsoft.com/office/drawing/2010/main">
                                <a:effectLst/>
                              </a14:hiddenEffects>
                            </a:ext>
                          </a:extLst>
                        </wps:spPr>
                        <wps:txbx>
                          <w:txbxContent>
                            <w:p w14:paraId="5E5C77DE" w14:textId="77777777" w:rsidR="00A83A83" w:rsidRDefault="00A83A83" w:rsidP="00A83A83">
                              <w:pPr>
                                <w:rPr>
                                  <w:i/>
                                  <w:iCs/>
                                  <w:sz w:val="20"/>
                                </w:rPr>
                              </w:pPr>
                              <w:r>
                                <w:rPr>
                                  <w:i/>
                                  <w:iCs/>
                                  <w:sz w:val="20"/>
                                </w:rPr>
                                <w:t>Air</w:t>
                              </w:r>
                              <w:r>
                                <w:rPr>
                                  <w:i/>
                                  <w:iCs/>
                                  <w:sz w:val="20"/>
                                </w:rPr>
                                <w:tab/>
                              </w:r>
                              <w:r>
                                <w:rPr>
                                  <w:i/>
                                  <w:iCs/>
                                  <w:sz w:val="20"/>
                                </w:rPr>
                                <w:tab/>
                                <w:t>Cœur</w:t>
                              </w:r>
                            </w:p>
                            <w:p w14:paraId="1C6F6E2C" w14:textId="77777777" w:rsidR="00A83A83" w:rsidRDefault="00A83A83" w:rsidP="00A83A83">
                              <w:pPr>
                                <w:rPr>
                                  <w:i/>
                                  <w:iCs/>
                                  <w:sz w:val="20"/>
                                </w:rPr>
                              </w:pPr>
                              <w:r>
                                <w:rPr>
                                  <w:i/>
                                  <w:iCs/>
                                  <w:sz w:val="20"/>
                                </w:rPr>
                                <w:tab/>
                                <w:t>Gaine</w:t>
                              </w:r>
                            </w:p>
                          </w:txbxContent>
                        </wps:txbx>
                        <wps:bodyPr rot="0" vert="horz" wrap="square" lIns="54000" tIns="10800" rIns="54000" bIns="10800" anchor="t" anchorCtr="0">
                          <a:noAutofit/>
                        </wps:bodyPr>
                      </wps:wsp>
                    </wpg:wgp>
                  </a:graphicData>
                </a:graphic>
                <wp14:sizeRelH relativeFrom="page">
                  <wp14:pctWidth>0</wp14:pctWidth>
                </wp14:sizeRelH>
                <wp14:sizeRelV relativeFrom="page">
                  <wp14:pctHeight>0</wp14:pctHeight>
                </wp14:sizeRelV>
              </wp:anchor>
            </w:drawing>
          </mc:Choice>
          <mc:Fallback>
            <w:pict>
              <v:group w14:anchorId="11D9F59C" id="Groupe 236" o:spid="_x0000_s1055" style="position:absolute;left:0;text-align:left;margin-left:316.55pt;margin-top:13.75pt;width:201.75pt;height:79.5pt;z-index:251850752;mso-wrap-distance-left:0;mso-wrap-distance-right:0" coordorigin="6689,150" coordsize="3370,13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">
                <v:shape id="Freeform 8" o:spid="_x0000_s1056" style="position:absolute;left:7529;top:375;width:2425;height:850;visibility:visible;mso-wrap-style:none;v-text-anchor:middle" coordsize="2430,9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" path="m2430,l,,,990r2430,e" filled="f" strokeweight=".26mm">
                  <v:stroke endcap="square"/>
                  <v:path o:connecttype="custom" o:connectlocs="2425,0;0,0;0,850;2425,850" o:connectangles="0,0,0,0"/>
                </v:shape>
                <v:line id="Line 9" o:spid="_x0000_s1057" style="position:absolute;visibility:visible;mso-wrap-style:square" from="6809,810" to="8334,81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" strokeweight=".26mm">
                  <v:stroke dashstyle="dash" joinstyle="miter" endcap="square"/>
                </v:line>
                <v:line id="Line 10" o:spid="_x0000_s1058" style="position:absolute;flip:y;visibility:visible;mso-wrap-style:square" from="6689,822" to="7524,143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" strokeweight=".26mm">
                  <v:stroke joinstyle="miter" endcap="square"/>
                </v:line>
                <v:line id="Line 11" o:spid="_x0000_s1059" style="position:absolute;visibility:visible;mso-wrap-style:square" from="8849,285" to="8849,7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" strokeweight=".26mm">
                  <v:stroke dashstyle="dash" joinstyle="miter" endcap="square"/>
                </v:line>
                <v:line id="Line 12" o:spid="_x0000_s1060" style="position:absolute;visibility:visible;mso-wrap-style:square" from="7529,150" to="7529,142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" strokeweight=".26mm">
                  <v:stroke joinstyle="miter" endcap="square"/>
                </v:line>
                <v:line id="Line 13" o:spid="_x0000_s1061" style="position:absolute;flip:y;visibility:visible;mso-wrap-style:square" from="7544,372" to="8844,80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" strokeweight=".26mm">
                  <v:stroke joinstyle="miter" endcap="square"/>
                </v:line>
                <v:line id="Line 14" o:spid="_x0000_s1062" style="position:absolute;visibility:visible;mso-wrap-style:square" from="8849,375" to="10059,8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" strokeweight=".26mm">
                  <v:stroke joinstyle="miter" endcap="square"/>
                </v:line>
                <v:line id="Line 15" o:spid="_x0000_s1063" style="position:absolute;flip:y;visibility:visible;mso-wrap-style:square" from="6794,1227" to="6969,13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" strokeweight=".26mm">
                  <v:stroke endarrow="block" joinstyle="miter" endcap="square"/>
                </v:line>
                <v:line id="Line 16" o:spid="_x0000_s1064" style="position:absolute;visibility:visible;mso-wrap-style:square" from="9629,660" to="9774,71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" strokeweight=".26mm">
                  <v:stroke endarrow="block" joinstyle="miter" endcap="square"/>
                </v:line>
                <v:rect id="Rectangle 17" o:spid="_x0000_s1065" style="position:absolute;left:7547;top:180;width:2455;height:190;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" fillcolor="#969696" stroked="f" strokecolor="#3465af">
                  <v:stroke joinstyle="round"/>
                </v:rect>
                <v:rect id="Rectangle 18" o:spid="_x0000_s1066" style="position:absolute;left:7547;top:1245;width:2455;height:190;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" fillcolor="#969696" stroked="f" strokecolor="#3465af">
                  <v:stroke joinstyle="round"/>
                </v:rect>
                <v:shape id="Text Box 19" o:spid="_x0000_s1067" type="#_x0000_t202" style="position:absolute;left:7202;top:1001;width:2320;height:5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" filled="f" stroked="f" strokecolor="#3465af">
                  <v:stroke joinstyle="round"/>
                  <v:textbox inset="1.5mm,.3mm,1.5mm,.3mm">
                    <w:txbxContent>
                      <w:p w14:paraId="5E5C77DE" w14:textId="77777777" w:rsidR="00A83A83" w:rsidRDefault="00A83A83" w:rsidP="00A83A83">
                        <w:pPr>
                          <w:rPr>
                            <w:i/>
                            <w:iCs/>
                            <w:sz w:val="20"/>
                          </w:rPr>
                        </w:pPr>
                        <w:r>
                          <w:rPr>
                            <w:i/>
                            <w:iCs/>
                            <w:sz w:val="20"/>
                          </w:rPr>
                          <w:t>Air</w:t>
                        </w:r>
                        <w:r>
                          <w:rPr>
                            <w:i/>
                            <w:iCs/>
                            <w:sz w:val="20"/>
                          </w:rPr>
                          <w:tab/>
                        </w:r>
                        <w:r>
                          <w:rPr>
                            <w:i/>
                            <w:iCs/>
                            <w:sz w:val="20"/>
                          </w:rPr>
                          <w:tab/>
                          <w:t>Cœur</w:t>
                        </w:r>
                      </w:p>
                      <w:p w14:paraId="1C6F6E2C" w14:textId="77777777" w:rsidR="00A83A83" w:rsidRDefault="00A83A83" w:rsidP="00A83A83">
                        <w:pPr>
                          <w:rPr>
                            <w:i/>
                            <w:iCs/>
                            <w:sz w:val="20"/>
                          </w:rPr>
                        </w:pPr>
                        <w:r>
                          <w:rPr>
                            <w:i/>
                            <w:iCs/>
                            <w:sz w:val="20"/>
                          </w:rPr>
                          <w:tab/>
                          <w:t>Gaine</w:t>
                        </w:r>
                      </w:p>
                    </w:txbxContent>
                  </v:textbox>
                </v:shape>
              </v:group>
            </w:pict>
          </mc:Fallback>
        </mc:AlternateContent>
      </w:r>
      <w:r w:rsidRPr="003D2D6D">
        <w:rPr>
          <w:b/>
          <w:bCs/>
          <w:i/>
          <w:iCs/>
          <w:sz w:val="22"/>
        </w:rPr>
        <w:t>Schéma</w:t>
      </w:r>
      <w:r>
        <w:rPr>
          <w:b/>
          <w:bCs/>
          <w:i/>
          <w:iCs/>
          <w:sz w:val="22"/>
        </w:rPr>
        <w:t xml:space="preserve"> 1 :</w:t>
      </w:r>
      <w:r>
        <w:rPr>
          <w:b/>
          <w:bCs/>
          <w:i/>
          <w:iCs/>
          <w:sz w:val="22"/>
        </w:rPr>
        <w:tab/>
      </w:r>
      <w:r>
        <w:rPr>
          <w:b/>
          <w:bCs/>
          <w:i/>
          <w:iCs/>
          <w:sz w:val="22"/>
        </w:rPr>
        <w:tab/>
      </w:r>
      <w:r>
        <w:rPr>
          <w:b/>
          <w:bCs/>
          <w:i/>
          <w:iCs/>
          <w:sz w:val="22"/>
        </w:rPr>
        <w:tab/>
      </w:r>
      <w:r>
        <w:rPr>
          <w:b/>
          <w:bCs/>
          <w:i/>
          <w:iCs/>
          <w:sz w:val="22"/>
        </w:rPr>
        <w:tab/>
      </w:r>
      <w:r>
        <w:rPr>
          <w:b/>
          <w:bCs/>
          <w:i/>
          <w:iCs/>
          <w:sz w:val="22"/>
        </w:rPr>
        <w:tab/>
      </w:r>
      <w:r>
        <w:rPr>
          <w:b/>
          <w:bCs/>
          <w:i/>
          <w:iCs/>
          <w:sz w:val="22"/>
        </w:rPr>
        <w:tab/>
        <w:t>Schéma 2 : réfraction et réflexion dans une fibre optique</w:t>
      </w:r>
    </w:p>
    <w:p w14:paraId="6FC8BA89" w14:textId="4A59A169" w:rsidR="00A83A83" w:rsidRDefault="00672D44" w:rsidP="00A83A83">
      <w:pPr>
        <w:ind w:right="3487"/>
        <w:jc w:val="both"/>
        <w:rPr>
          <w:sz w:val="22"/>
        </w:rPr>
      </w:pPr>
      <w:r>
        <w:rPr>
          <w:noProof/>
          <w:szCs w:val="22"/>
        </w:rPr>
        <mc:AlternateContent>
          <mc:Choice Requires="wps">
            <w:drawing>
              <wp:anchor distT="0" distB="0" distL="114300" distR="114300" simplePos="0" relativeHeight="251863040" behindDoc="0" locked="0" layoutInCell="1" allowOverlap="1" wp14:anchorId="78644A05" wp14:editId="1E4B66A9">
                <wp:simplePos x="0" y="0"/>
                <wp:positionH relativeFrom="column">
                  <wp:posOffset>5531950</wp:posOffset>
                </wp:positionH>
                <wp:positionV relativeFrom="paragraph">
                  <wp:posOffset>49995</wp:posOffset>
                </wp:positionV>
                <wp:extent cx="262594" cy="390525"/>
                <wp:effectExtent l="0" t="0" r="16510" b="16510"/>
                <wp:wrapNone/>
                <wp:docPr id="32" name="Arc 32"/>
                <wp:cNvGraphicFramePr/>
                <a:graphic xmlns:a="http://schemas.openxmlformats.org/drawingml/2006/main">
                  <a:graphicData uri="http://schemas.microsoft.com/office/word/2010/wordprocessingShape">
                    <wps:wsp>
                      <wps:cNvSpPr/>
                      <wps:spPr>
                        <a:xfrm rot="5400000">
                          <a:off x="0" y="0"/>
                          <a:ext cx="262594" cy="390525"/>
                        </a:xfrm>
                        <a:prstGeom prst="arc">
                          <a:avLst/>
                        </a:prstGeom>
                        <a:ln>
                          <a:solidFill>
                            <a:srgbClr val="009900"/>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F2025FC" id="Arc 32" o:spid="_x0000_s1026" style="position:absolute;margin-left:435.6pt;margin-top:3.95pt;width:20.7pt;height:30.75pt;rotation:90;z-index:251863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262594,3905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" path="m131297,nsc203810,,262594,87422,262594,195263r-131297,l131297,xem131297,nfc203810,,262594,87422,262594,195263e" filled="f" strokecolor="#090" strokeweight=".5pt">
                <v:stroke joinstyle="miter"/>
                <v:path arrowok="t" o:connecttype="custom" o:connectlocs="131297,0;262594,195263" o:connectangles="0,0"/>
              </v:shape>
            </w:pict>
          </mc:Fallback>
        </mc:AlternateContent>
      </w:r>
      <w:r w:rsidR="00A83A83">
        <w:rPr>
          <w:noProof/>
          <w:szCs w:val="22"/>
        </w:rPr>
        <mc:AlternateContent>
          <mc:Choice Requires="wps">
            <w:drawing>
              <wp:anchor distT="0" distB="0" distL="114300" distR="114300" simplePos="0" relativeHeight="251860992" behindDoc="0" locked="0" layoutInCell="1" allowOverlap="1" wp14:anchorId="321CF2A5" wp14:editId="0A2AA6AE">
                <wp:simplePos x="0" y="0"/>
                <wp:positionH relativeFrom="column">
                  <wp:posOffset>5477510</wp:posOffset>
                </wp:positionH>
                <wp:positionV relativeFrom="paragraph">
                  <wp:posOffset>119380</wp:posOffset>
                </wp:positionV>
                <wp:extent cx="371475" cy="200025"/>
                <wp:effectExtent l="0" t="0" r="0" b="28575"/>
                <wp:wrapNone/>
                <wp:docPr id="255" name="Arc 255"/>
                <wp:cNvGraphicFramePr/>
                <a:graphic xmlns:a="http://schemas.openxmlformats.org/drawingml/2006/main">
                  <a:graphicData uri="http://schemas.microsoft.com/office/word/2010/wordprocessingShape">
                    <wps:wsp>
                      <wps:cNvSpPr/>
                      <wps:spPr>
                        <a:xfrm rot="10800000">
                          <a:off x="0" y="0"/>
                          <a:ext cx="371475" cy="200025"/>
                        </a:xfrm>
                        <a:prstGeom prst="arc">
                          <a:avLst/>
                        </a:prstGeom>
                        <a:ln>
                          <a:solidFill>
                            <a:srgbClr val="009900"/>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25677F7" id="Arc 255" o:spid="_x0000_s1026" style="position:absolute;margin-left:431.3pt;margin-top:9.4pt;width:29.25pt;height:15.75pt;rotation:180;z-index:251860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371475,2000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" path="m185737,nsc288317,,371475,44777,371475,100013r-185737,c185738,66675,185737,33338,185737,xem185737,nfc288317,,371475,44777,371475,100013e" filled="f" strokecolor="#090" strokeweight=".5pt">
                <v:stroke joinstyle="miter"/>
                <v:path arrowok="t" o:connecttype="custom" o:connectlocs="185737,0;371475,100013" o:connectangles="0,0"/>
              </v:shape>
            </w:pict>
          </mc:Fallback>
        </mc:AlternateContent>
      </w:r>
      <w:proofErr w:type="gramStart"/>
      <w:r w:rsidR="00A83A83" w:rsidRPr="003D2D6D">
        <w:rPr>
          <w:b/>
          <w:bCs/>
          <w:i/>
          <w:iCs/>
          <w:sz w:val="22"/>
        </w:rPr>
        <w:t>fibre</w:t>
      </w:r>
      <w:proofErr w:type="gramEnd"/>
      <w:r w:rsidR="00A83A83" w:rsidRPr="003D2D6D">
        <w:rPr>
          <w:b/>
          <w:bCs/>
          <w:i/>
          <w:iCs/>
          <w:sz w:val="22"/>
        </w:rPr>
        <w:t xml:space="preserve"> optique</w:t>
      </w:r>
      <w:r w:rsidR="00A83A83">
        <w:rPr>
          <w:sz w:val="22"/>
        </w:rPr>
        <w:tab/>
      </w:r>
      <w:r w:rsidR="00A83A83">
        <w:rPr>
          <w:sz w:val="22"/>
        </w:rPr>
        <w:tab/>
      </w:r>
      <w:r w:rsidR="00A83A83">
        <w:rPr>
          <w:sz w:val="22"/>
        </w:rPr>
        <w:tab/>
      </w:r>
      <w:r w:rsidR="00A83A83">
        <w:rPr>
          <w:sz w:val="22"/>
        </w:rPr>
        <w:tab/>
      </w:r>
      <w:r w:rsidR="00A83A83">
        <w:rPr>
          <w:sz w:val="22"/>
        </w:rPr>
        <w:tab/>
      </w:r>
      <w:r w:rsidR="00A83A83">
        <w:rPr>
          <w:sz w:val="22"/>
        </w:rPr>
        <w:tab/>
      </w:r>
      <w:r w:rsidR="00A83A83">
        <w:rPr>
          <w:sz w:val="22"/>
        </w:rPr>
        <w:tab/>
        <w:t xml:space="preserve">       (3)</w:t>
      </w:r>
    </w:p>
    <w:p w14:paraId="02A905AC" w14:textId="6E6C432A" w:rsidR="00A83A83" w:rsidRPr="00F70DC5" w:rsidRDefault="00A83A83" w:rsidP="00A83A83">
      <w:pPr>
        <w:spacing w:before="120"/>
        <w:jc w:val="both"/>
        <w:rPr>
          <w:sz w:val="22"/>
        </w:rPr>
      </w:pPr>
      <w:r>
        <w:rPr>
          <w:noProof/>
          <w:szCs w:val="22"/>
        </w:rPr>
        <mc:AlternateContent>
          <mc:Choice Requires="wps">
            <w:drawing>
              <wp:anchor distT="0" distB="0" distL="114300" distR="114300" simplePos="0" relativeHeight="251856896" behindDoc="0" locked="0" layoutInCell="1" allowOverlap="1" wp14:anchorId="5FC06515" wp14:editId="0B6139FD">
                <wp:simplePos x="0" y="0"/>
                <wp:positionH relativeFrom="column">
                  <wp:posOffset>4211003</wp:posOffset>
                </wp:positionH>
                <wp:positionV relativeFrom="paragraph">
                  <wp:posOffset>169227</wp:posOffset>
                </wp:positionV>
                <wp:extent cx="378777" cy="314325"/>
                <wp:effectExtent l="0" t="6033" r="0" b="0"/>
                <wp:wrapNone/>
                <wp:docPr id="253" name="Arc 253"/>
                <wp:cNvGraphicFramePr/>
                <a:graphic xmlns:a="http://schemas.openxmlformats.org/drawingml/2006/main">
                  <a:graphicData uri="http://schemas.microsoft.com/office/word/2010/wordprocessingShape">
                    <wps:wsp>
                      <wps:cNvSpPr/>
                      <wps:spPr>
                        <a:xfrm rot="16200000">
                          <a:off x="0" y="0"/>
                          <a:ext cx="378777" cy="314325"/>
                        </a:xfrm>
                        <a:prstGeom prst="arc">
                          <a:avLst/>
                        </a:prstGeom>
                        <a:ln>
                          <a:solidFill>
                            <a:srgbClr val="FF0000"/>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FF8DCF3" id="Arc 253" o:spid="_x0000_s1026" style="position:absolute;margin-left:331.6pt;margin-top:13.3pt;width:29.8pt;height:24.75pt;rotation:-90;z-index:251856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378777,3143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" path="m189388,nsc293985,,378777,70364,378777,157163r-189388,c189389,104775,189388,52388,189388,xem189388,nfc293985,,378777,70364,378777,157163e" filled="f" strokecolor="red" strokeweight=".5pt">
                <v:stroke joinstyle="miter"/>
                <v:path arrowok="t" o:connecttype="custom" o:connectlocs="189388,0;378777,157163" o:connectangles="0,0"/>
              </v:shape>
            </w:pict>
          </mc:Fallback>
        </mc:AlternateContent>
      </w:r>
      <w:r>
        <w:rPr>
          <w:noProof/>
          <w:szCs w:val="22"/>
        </w:rPr>
        <mc:AlternateContent>
          <mc:Choice Requires="wps">
            <w:drawing>
              <wp:anchor distT="0" distB="0" distL="114300" distR="114300" simplePos="0" relativeHeight="251854848" behindDoc="0" locked="0" layoutInCell="1" allowOverlap="1" wp14:anchorId="782781B1" wp14:editId="2D588C42">
                <wp:simplePos x="0" y="0"/>
                <wp:positionH relativeFrom="column">
                  <wp:posOffset>4305935</wp:posOffset>
                </wp:positionH>
                <wp:positionV relativeFrom="paragraph">
                  <wp:posOffset>187325</wp:posOffset>
                </wp:positionV>
                <wp:extent cx="247650" cy="314325"/>
                <wp:effectExtent l="0" t="0" r="0" b="28575"/>
                <wp:wrapNone/>
                <wp:docPr id="252" name="Arc 252"/>
                <wp:cNvGraphicFramePr/>
                <a:graphic xmlns:a="http://schemas.openxmlformats.org/drawingml/2006/main">
                  <a:graphicData uri="http://schemas.microsoft.com/office/word/2010/wordprocessingShape">
                    <wps:wsp>
                      <wps:cNvSpPr/>
                      <wps:spPr>
                        <a:xfrm rot="10800000">
                          <a:off x="0" y="0"/>
                          <a:ext cx="247650" cy="314325"/>
                        </a:xfrm>
                        <a:prstGeom prst="arc">
                          <a:avLst/>
                        </a:prstGeom>
                        <a:ln>
                          <a:solidFill>
                            <a:srgbClr val="FF0000"/>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47D0868" id="Arc 252" o:spid="_x0000_s1026" style="position:absolute;margin-left:339.05pt;margin-top:14.75pt;width:19.5pt;height:24.75pt;rotation:180;z-index:251854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247650,3143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" path="m123825,nsc192212,,247650,70364,247650,157163r-123825,l123825,xem123825,nfc192212,,247650,70364,247650,157163e" filled="f" strokecolor="red" strokeweight=".5pt">
                <v:stroke joinstyle="miter"/>
                <v:path arrowok="t" o:connecttype="custom" o:connectlocs="123825,0;247650,157163" o:connectangles="0,0"/>
              </v:shape>
            </w:pict>
          </mc:Fallback>
        </mc:AlternateContent>
      </w:r>
      <w:r>
        <w:rPr>
          <w:sz w:val="22"/>
        </w:rPr>
        <w:tab/>
      </w:r>
      <w:r>
        <w:rPr>
          <w:sz w:val="22"/>
        </w:rPr>
        <w:tab/>
      </w:r>
      <w:r>
        <w:rPr>
          <w:sz w:val="22"/>
        </w:rPr>
        <w:tab/>
      </w:r>
      <w:r>
        <w:rPr>
          <w:sz w:val="22"/>
        </w:rPr>
        <w:tab/>
      </w:r>
      <w:r>
        <w:rPr>
          <w:sz w:val="22"/>
        </w:rPr>
        <w:tab/>
      </w:r>
      <w:r>
        <w:rPr>
          <w:sz w:val="22"/>
        </w:rPr>
        <w:tab/>
      </w:r>
      <w:r>
        <w:rPr>
          <w:sz w:val="22"/>
        </w:rPr>
        <w:tab/>
      </w:r>
      <w:r>
        <w:rPr>
          <w:sz w:val="22"/>
        </w:rPr>
        <w:tab/>
      </w:r>
      <w:r>
        <w:rPr>
          <w:sz w:val="22"/>
        </w:rPr>
        <w:tab/>
      </w:r>
      <w:r w:rsidRPr="00A83A83">
        <w:rPr>
          <w:b/>
          <w:bCs/>
          <w:sz w:val="22"/>
        </w:rPr>
        <w:t xml:space="preserve">  </w:t>
      </w:r>
      <w:proofErr w:type="gramStart"/>
      <w:r w:rsidRPr="00A83A83">
        <w:rPr>
          <w:b/>
          <w:bCs/>
          <w:color w:val="FF0000"/>
          <w:sz w:val="22"/>
        </w:rPr>
        <w:t>i</w:t>
      </w:r>
      <w:proofErr w:type="gramEnd"/>
      <w:r w:rsidRPr="00A83A83">
        <w:rPr>
          <w:b/>
          <w:bCs/>
          <w:color w:val="FF0000"/>
          <w:sz w:val="22"/>
          <w:vertAlign w:val="subscript"/>
        </w:rPr>
        <w:t>0</w:t>
      </w:r>
      <w:r w:rsidRPr="00A83A83">
        <w:rPr>
          <w:b/>
          <w:bCs/>
          <w:color w:val="FF0000"/>
          <w:sz w:val="22"/>
        </w:rPr>
        <w:t>’</w:t>
      </w:r>
      <w:r>
        <w:rPr>
          <w:sz w:val="22"/>
        </w:rPr>
        <w:tab/>
        <w:t xml:space="preserve">          (2)</w:t>
      </w:r>
      <w:r>
        <w:rPr>
          <w:sz w:val="22"/>
        </w:rPr>
        <w:tab/>
      </w:r>
      <w:r w:rsidR="00672D44" w:rsidRPr="00672D44">
        <w:rPr>
          <w:b/>
          <w:bCs/>
          <w:color w:val="009900"/>
          <w:sz w:val="22"/>
        </w:rPr>
        <w:t>i</w:t>
      </w:r>
      <w:r>
        <w:rPr>
          <w:sz w:val="22"/>
        </w:rPr>
        <w:tab/>
        <w:t xml:space="preserve">               (4)</w:t>
      </w:r>
    </w:p>
    <w:p w14:paraId="294B3A2E" w14:textId="5D8C8ADC" w:rsidR="00A83A83" w:rsidRPr="00672D44" w:rsidRDefault="00A83A83" w:rsidP="00A83A83">
      <w:pPr>
        <w:pStyle w:val="Corpsdetexte"/>
        <w:rPr>
          <w:color w:val="auto"/>
          <w:sz w:val="18"/>
          <w:szCs w:val="18"/>
        </w:rPr>
      </w:pPr>
      <w:r w:rsidRPr="00A83A83">
        <w:rPr>
          <w:noProof/>
          <w:color w:val="0000FF"/>
          <w:szCs w:val="22"/>
        </w:rPr>
        <mc:AlternateContent>
          <mc:Choice Requires="wps">
            <w:drawing>
              <wp:anchor distT="0" distB="0" distL="114300" distR="114300" simplePos="0" relativeHeight="251858944" behindDoc="0" locked="0" layoutInCell="1" allowOverlap="1" wp14:anchorId="72EDDB77" wp14:editId="6A89B5C3">
                <wp:simplePos x="0" y="0"/>
                <wp:positionH relativeFrom="margin">
                  <wp:posOffset>4886960</wp:posOffset>
                </wp:positionH>
                <wp:positionV relativeFrom="paragraph">
                  <wp:posOffset>7620</wp:posOffset>
                </wp:positionV>
                <wp:extent cx="142875" cy="200025"/>
                <wp:effectExtent l="0" t="0" r="28575" b="0"/>
                <wp:wrapNone/>
                <wp:docPr id="254" name="Arc 254"/>
                <wp:cNvGraphicFramePr/>
                <a:graphic xmlns:a="http://schemas.openxmlformats.org/drawingml/2006/main">
                  <a:graphicData uri="http://schemas.microsoft.com/office/word/2010/wordprocessingShape">
                    <wps:wsp>
                      <wps:cNvSpPr/>
                      <wps:spPr>
                        <a:xfrm>
                          <a:off x="0" y="0"/>
                          <a:ext cx="142875" cy="200025"/>
                        </a:xfrm>
                        <a:prstGeom prst="arc">
                          <a:avLst/>
                        </a:prstGeom>
                        <a:ln>
                          <a:solidFill>
                            <a:srgbClr val="0000FF"/>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AC1A9C1" id="Arc 254" o:spid="_x0000_s1026" style="position:absolute;margin-left:384.8pt;margin-top:.6pt;width:11.25pt;height:15.75pt;z-index:25185894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coordsize="142875,2000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" path="m71437,nsc110891,,142875,44777,142875,100013r-71437,c71438,66675,71437,33338,71437,xem71437,nfc110891,,142875,44777,142875,100013e" filled="f" strokecolor="blue" strokeweight=".5pt">
                <v:stroke joinstyle="miter"/>
                <v:path arrowok="t" o:connecttype="custom" o:connectlocs="71437,0;142875,100013" o:connectangles="0,0"/>
                <w10:wrap anchorx="margin"/>
              </v:shape>
            </w:pict>
          </mc:Fallback>
        </mc:AlternateContent>
      </w:r>
      <w:r w:rsidRPr="00D0171B">
        <w:rPr>
          <w:color w:val="auto"/>
          <w:sz w:val="18"/>
          <w:szCs w:val="18"/>
        </w:rPr>
        <w:t>(</w:t>
      </w:r>
      <w:proofErr w:type="gramStart"/>
      <w:r w:rsidRPr="00D0171B">
        <w:rPr>
          <w:color w:val="auto"/>
          <w:sz w:val="18"/>
          <w:szCs w:val="18"/>
        </w:rPr>
        <w:t>source</w:t>
      </w:r>
      <w:proofErr w:type="gramEnd"/>
      <w:r w:rsidRPr="00D0171B">
        <w:rPr>
          <w:color w:val="auto"/>
          <w:sz w:val="18"/>
          <w:szCs w:val="18"/>
        </w:rPr>
        <w:t> :</w:t>
      </w:r>
      <w:r>
        <w:rPr>
          <w:color w:val="auto"/>
          <w:sz w:val="18"/>
          <w:szCs w:val="18"/>
        </w:rPr>
        <w:tab/>
      </w:r>
      <w:r>
        <w:rPr>
          <w:color w:val="auto"/>
          <w:sz w:val="18"/>
          <w:szCs w:val="18"/>
        </w:rPr>
        <w:tab/>
      </w:r>
      <w:r>
        <w:rPr>
          <w:color w:val="auto"/>
          <w:sz w:val="18"/>
          <w:szCs w:val="18"/>
        </w:rPr>
        <w:tab/>
      </w:r>
      <w:r>
        <w:rPr>
          <w:color w:val="auto"/>
          <w:sz w:val="18"/>
          <w:szCs w:val="18"/>
        </w:rPr>
        <w:tab/>
      </w:r>
      <w:r>
        <w:rPr>
          <w:color w:val="auto"/>
          <w:sz w:val="18"/>
          <w:szCs w:val="18"/>
        </w:rPr>
        <w:tab/>
      </w:r>
      <w:r>
        <w:rPr>
          <w:color w:val="auto"/>
          <w:sz w:val="18"/>
          <w:szCs w:val="18"/>
        </w:rPr>
        <w:tab/>
      </w:r>
      <w:r>
        <w:rPr>
          <w:color w:val="auto"/>
          <w:sz w:val="18"/>
          <w:szCs w:val="18"/>
        </w:rPr>
        <w:tab/>
      </w:r>
      <w:r>
        <w:rPr>
          <w:color w:val="auto"/>
          <w:sz w:val="18"/>
          <w:szCs w:val="18"/>
        </w:rPr>
        <w:tab/>
      </w:r>
      <w:r>
        <w:rPr>
          <w:color w:val="auto"/>
          <w:sz w:val="18"/>
          <w:szCs w:val="18"/>
        </w:rPr>
        <w:tab/>
      </w:r>
      <w:r>
        <w:rPr>
          <w:color w:val="auto"/>
          <w:sz w:val="18"/>
          <w:szCs w:val="18"/>
        </w:rPr>
        <w:tab/>
      </w:r>
      <w:r>
        <w:rPr>
          <w:color w:val="auto"/>
          <w:sz w:val="18"/>
          <w:szCs w:val="18"/>
        </w:rPr>
        <w:tab/>
      </w:r>
      <w:r w:rsidRPr="00A83A83">
        <w:rPr>
          <w:b/>
          <w:bCs/>
          <w:color w:val="0000FF"/>
          <w:szCs w:val="22"/>
        </w:rPr>
        <w:t xml:space="preserve">     r</w:t>
      </w:r>
      <w:r w:rsidRPr="00A83A83">
        <w:rPr>
          <w:b/>
          <w:bCs/>
          <w:color w:val="0000FF"/>
          <w:szCs w:val="22"/>
          <w:vertAlign w:val="subscript"/>
        </w:rPr>
        <w:t>0</w:t>
      </w:r>
      <w:r w:rsidR="00672D44">
        <w:rPr>
          <w:b/>
          <w:bCs/>
          <w:color w:val="0000FF"/>
          <w:szCs w:val="22"/>
        </w:rPr>
        <w:tab/>
      </w:r>
      <w:r w:rsidR="00672D44">
        <w:rPr>
          <w:b/>
          <w:bCs/>
          <w:color w:val="0000FF"/>
          <w:szCs w:val="22"/>
        </w:rPr>
        <w:tab/>
      </w:r>
      <w:r w:rsidR="00672D44" w:rsidRPr="00672D44">
        <w:rPr>
          <w:b/>
          <w:bCs/>
          <w:color w:val="009900"/>
          <w:szCs w:val="22"/>
        </w:rPr>
        <w:t xml:space="preserve">  i’</w:t>
      </w:r>
    </w:p>
    <w:p w14:paraId="4603AE03" w14:textId="59374A03" w:rsidR="00A83A83" w:rsidRPr="00A83A83" w:rsidRDefault="00A83A83" w:rsidP="00A83A83">
      <w:pPr>
        <w:pStyle w:val="Style1"/>
        <w:rPr>
          <w:rFonts w:ascii="Times New Roman" w:hAnsi="Times New Roman" w:cs="Times New Roman"/>
          <w:szCs w:val="22"/>
          <w:vertAlign w:val="subscript"/>
        </w:rPr>
      </w:pPr>
      <w:proofErr w:type="spellStart"/>
      <w:r>
        <w:rPr>
          <w:rFonts w:ascii="Times New Roman" w:hAnsi="Times New Roman" w:cs="Times New Roman"/>
          <w:sz w:val="18"/>
          <w:szCs w:val="18"/>
        </w:rPr>
        <w:t>Wikipedia</w:t>
      </w:r>
      <w:proofErr w:type="spellEnd"/>
      <w:r>
        <w:rPr>
          <w:rFonts w:ascii="Times New Roman" w:hAnsi="Times New Roman" w:cs="Times New Roman"/>
          <w:sz w:val="18"/>
          <w:szCs w:val="18"/>
        </w:rPr>
        <w:t>)</w:t>
      </w:r>
      <w:r>
        <w:rPr>
          <w:rFonts w:ascii="Times New Roman" w:hAnsi="Times New Roman" w:cs="Times New Roman"/>
          <w:sz w:val="18"/>
          <w:szCs w:val="18"/>
        </w:rPr>
        <w:tab/>
      </w:r>
      <w:r>
        <w:rPr>
          <w:rFonts w:ascii="Times New Roman" w:hAnsi="Times New Roman" w:cs="Times New Roman"/>
          <w:sz w:val="18"/>
          <w:szCs w:val="18"/>
        </w:rPr>
        <w:tab/>
      </w:r>
      <w:r>
        <w:rPr>
          <w:rFonts w:ascii="Times New Roman" w:hAnsi="Times New Roman" w:cs="Times New Roman"/>
          <w:sz w:val="18"/>
          <w:szCs w:val="18"/>
        </w:rPr>
        <w:tab/>
      </w:r>
      <w:r>
        <w:rPr>
          <w:rFonts w:ascii="Times New Roman" w:hAnsi="Times New Roman" w:cs="Times New Roman"/>
          <w:sz w:val="18"/>
          <w:szCs w:val="18"/>
        </w:rPr>
        <w:tab/>
      </w:r>
      <w:r>
        <w:rPr>
          <w:rFonts w:ascii="Times New Roman" w:hAnsi="Times New Roman" w:cs="Times New Roman"/>
          <w:sz w:val="18"/>
          <w:szCs w:val="18"/>
        </w:rPr>
        <w:tab/>
      </w:r>
      <w:r>
        <w:rPr>
          <w:rFonts w:ascii="Times New Roman" w:hAnsi="Times New Roman" w:cs="Times New Roman"/>
          <w:sz w:val="18"/>
          <w:szCs w:val="18"/>
        </w:rPr>
        <w:tab/>
      </w:r>
      <w:r>
        <w:rPr>
          <w:rFonts w:ascii="Times New Roman" w:hAnsi="Times New Roman" w:cs="Times New Roman"/>
          <w:sz w:val="18"/>
          <w:szCs w:val="18"/>
        </w:rPr>
        <w:tab/>
      </w:r>
      <w:r>
        <w:rPr>
          <w:rFonts w:ascii="Times New Roman" w:hAnsi="Times New Roman" w:cs="Times New Roman"/>
          <w:sz w:val="18"/>
          <w:szCs w:val="18"/>
        </w:rPr>
        <w:tab/>
        <w:t xml:space="preserve">      </w:t>
      </w:r>
      <w:r w:rsidRPr="00A83A83">
        <w:rPr>
          <w:rFonts w:ascii="Times New Roman" w:hAnsi="Times New Roman" w:cs="Times New Roman"/>
          <w:b/>
          <w:bCs/>
          <w:color w:val="FF0000"/>
          <w:szCs w:val="22"/>
        </w:rPr>
        <w:t>i</w:t>
      </w:r>
      <w:r w:rsidRPr="00A83A83">
        <w:rPr>
          <w:rFonts w:ascii="Times New Roman" w:hAnsi="Times New Roman" w:cs="Times New Roman"/>
          <w:b/>
          <w:bCs/>
          <w:color w:val="FF0000"/>
          <w:szCs w:val="22"/>
          <w:vertAlign w:val="subscript"/>
        </w:rPr>
        <w:t>0</w:t>
      </w:r>
    </w:p>
    <w:p w14:paraId="16377585" w14:textId="4E4DC10A" w:rsidR="00A83A83" w:rsidRDefault="00A83A83" w:rsidP="00A83A83">
      <w:pPr>
        <w:jc w:val="both"/>
        <w:rPr>
          <w:bCs/>
          <w:iCs/>
          <w:sz w:val="22"/>
        </w:rPr>
      </w:pPr>
      <w:r>
        <w:rPr>
          <w:bCs/>
          <w:iCs/>
          <w:sz w:val="22"/>
        </w:rPr>
        <w:tab/>
      </w:r>
      <w:r>
        <w:rPr>
          <w:bCs/>
          <w:iCs/>
          <w:sz w:val="22"/>
        </w:rPr>
        <w:tab/>
      </w:r>
      <w:r>
        <w:rPr>
          <w:bCs/>
          <w:iCs/>
          <w:sz w:val="22"/>
        </w:rPr>
        <w:tab/>
      </w:r>
      <w:r>
        <w:rPr>
          <w:bCs/>
          <w:iCs/>
          <w:sz w:val="22"/>
        </w:rPr>
        <w:tab/>
      </w:r>
      <w:r>
        <w:rPr>
          <w:bCs/>
          <w:iCs/>
          <w:sz w:val="22"/>
        </w:rPr>
        <w:tab/>
      </w:r>
      <w:r>
        <w:rPr>
          <w:bCs/>
          <w:iCs/>
          <w:sz w:val="22"/>
        </w:rPr>
        <w:tab/>
      </w:r>
      <w:r>
        <w:rPr>
          <w:bCs/>
          <w:iCs/>
          <w:sz w:val="22"/>
        </w:rPr>
        <w:tab/>
      </w:r>
      <w:r>
        <w:rPr>
          <w:bCs/>
          <w:iCs/>
          <w:sz w:val="22"/>
        </w:rPr>
        <w:tab/>
        <w:t xml:space="preserve">       (1)</w:t>
      </w:r>
    </w:p>
    <w:p w14:paraId="68A42D48" w14:textId="3BA9EDD5" w:rsidR="00A83A83" w:rsidRPr="002F5F64" w:rsidRDefault="00A83A83" w:rsidP="00A83A83">
      <w:pPr>
        <w:jc w:val="both"/>
        <w:rPr>
          <w:bCs/>
          <w:iCs/>
          <w:sz w:val="16"/>
          <w:szCs w:val="16"/>
        </w:rPr>
      </w:pPr>
    </w:p>
    <w:p w14:paraId="7B100838" w14:textId="77D02B57" w:rsidR="00A83A83" w:rsidRDefault="00A83A83" w:rsidP="00532C0D">
      <w:pPr>
        <w:pStyle w:val="Corpsdetexte"/>
        <w:spacing w:before="20"/>
        <w:ind w:right="680"/>
        <w:rPr>
          <w:color w:val="auto"/>
          <w:szCs w:val="22"/>
        </w:rPr>
      </w:pPr>
    </w:p>
    <w:p w14:paraId="5C44CFAA" w14:textId="0DC1C3C8" w:rsidR="00A83A83" w:rsidRPr="00336C0E" w:rsidRDefault="00A83A83" w:rsidP="00A83A83">
      <w:pPr>
        <w:pStyle w:val="Corpsdetexte"/>
        <w:spacing w:before="40"/>
        <w:ind w:right="680"/>
        <w:rPr>
          <w:i/>
          <w:iCs/>
          <w:color w:val="auto"/>
          <w:sz w:val="18"/>
          <w:szCs w:val="18"/>
        </w:rPr>
      </w:pPr>
      <w:r w:rsidRPr="00336C0E">
        <w:rPr>
          <w:i/>
          <w:iCs/>
          <w:color w:val="auto"/>
          <w:sz w:val="18"/>
          <w:szCs w:val="18"/>
        </w:rPr>
        <w:t>Répondre au verso :</w:t>
      </w:r>
    </w:p>
    <w:p w14:paraId="4B58EDF7" w14:textId="04B1D911" w:rsidR="00A83A83" w:rsidRDefault="00A83A83" w:rsidP="00532C0D">
      <w:pPr>
        <w:pStyle w:val="Corpsdetexte"/>
        <w:spacing w:before="20"/>
        <w:ind w:right="680"/>
        <w:rPr>
          <w:color w:val="auto"/>
          <w:szCs w:val="22"/>
        </w:rPr>
      </w:pPr>
    </w:p>
    <w:p w14:paraId="34980899" w14:textId="542BAC9D" w:rsidR="00532C0D" w:rsidRDefault="002E00C5" w:rsidP="002E00C5">
      <w:pPr>
        <w:pStyle w:val="Corpsdetexte"/>
        <w:spacing w:before="20"/>
        <w:ind w:right="537"/>
        <w:jc w:val="both"/>
        <w:rPr>
          <w:color w:val="auto"/>
          <w:szCs w:val="22"/>
        </w:rPr>
      </w:pPr>
      <w:r>
        <w:rPr>
          <w:noProof/>
          <w:color w:val="auto"/>
        </w:rPr>
        <w:drawing>
          <wp:anchor distT="0" distB="0" distL="114300" distR="114300" simplePos="0" relativeHeight="251839488" behindDoc="0" locked="0" layoutInCell="1" allowOverlap="1" wp14:anchorId="35B20103" wp14:editId="65B291FF">
            <wp:simplePos x="0" y="0"/>
            <wp:positionH relativeFrom="margin">
              <wp:posOffset>6292850</wp:posOffset>
            </wp:positionH>
            <wp:positionV relativeFrom="paragraph">
              <wp:posOffset>17780</wp:posOffset>
            </wp:positionV>
            <wp:extent cx="360045" cy="360045"/>
            <wp:effectExtent l="0" t="0" r="1905" b="1905"/>
            <wp:wrapNone/>
            <wp:docPr id="226" name="Image 2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360045" cy="360045"/>
                    </a:xfrm>
                    <a:prstGeom prst="rect">
                      <a:avLst/>
                    </a:prstGeom>
                    <a:noFill/>
                    <a:ln>
                      <a:noFill/>
                    </a:ln>
                  </pic:spPr>
                </pic:pic>
              </a:graphicData>
            </a:graphic>
          </wp:anchor>
        </w:drawing>
      </w:r>
      <w:r w:rsidR="00532C0D" w:rsidRPr="00B83A1C">
        <w:rPr>
          <w:color w:val="auto"/>
          <w:szCs w:val="22"/>
        </w:rPr>
        <w:t xml:space="preserve">d) En supposant que les relais d’amplification et les réflexions </w:t>
      </w:r>
      <w:r w:rsidR="00532C0D">
        <w:rPr>
          <w:color w:val="auto"/>
          <w:szCs w:val="22"/>
        </w:rPr>
        <w:t xml:space="preserve">internes </w:t>
      </w:r>
      <w:r w:rsidR="00532C0D" w:rsidRPr="00B83A1C">
        <w:rPr>
          <w:color w:val="auto"/>
          <w:szCs w:val="22"/>
        </w:rPr>
        <w:t>double</w:t>
      </w:r>
      <w:r w:rsidR="00532C0D">
        <w:rPr>
          <w:color w:val="auto"/>
          <w:szCs w:val="22"/>
        </w:rPr>
        <w:t>nt</w:t>
      </w:r>
      <w:r w:rsidR="00532C0D" w:rsidRPr="00B83A1C">
        <w:rPr>
          <w:color w:val="auto"/>
          <w:szCs w:val="22"/>
        </w:rPr>
        <w:t xml:space="preserve"> le temps de transmission, donner une valeur à </w:t>
      </w:r>
      <w:r w:rsidR="00C0289D">
        <w:rPr>
          <w:color w:val="auto"/>
          <w:szCs w:val="22"/>
        </w:rPr>
        <w:t>1</w:t>
      </w:r>
      <w:r w:rsidR="00532C0D" w:rsidRPr="00B83A1C">
        <w:rPr>
          <w:color w:val="auto"/>
          <w:szCs w:val="22"/>
        </w:rPr>
        <w:t xml:space="preserve"> chiffre significatif de la vitesse </w:t>
      </w:r>
      <w:r w:rsidR="00532C0D" w:rsidRPr="00B83A1C">
        <w:rPr>
          <w:b/>
          <w:bCs/>
          <w:color w:val="auto"/>
          <w:szCs w:val="22"/>
        </w:rPr>
        <w:t>v</w:t>
      </w:r>
      <w:r w:rsidR="00532C0D" w:rsidRPr="00B83A1C">
        <w:rPr>
          <w:color w:val="auto"/>
          <w:szCs w:val="22"/>
        </w:rPr>
        <w:t xml:space="preserve"> de propagation de la lumière </w:t>
      </w:r>
      <w:r w:rsidR="00532C0D" w:rsidRPr="00634510">
        <w:rPr>
          <w:color w:val="auto"/>
          <w:szCs w:val="22"/>
          <w:u w:val="single"/>
        </w:rPr>
        <w:t>dans la silice</w:t>
      </w:r>
      <w:r w:rsidR="001C0917">
        <w:rPr>
          <w:color w:val="auto"/>
          <w:szCs w:val="22"/>
        </w:rPr>
        <w:t xml:space="preserve"> (en km/s)</w:t>
      </w:r>
      <w:r w:rsidR="00532C0D" w:rsidRPr="00B83A1C">
        <w:rPr>
          <w:color w:val="auto"/>
          <w:szCs w:val="22"/>
        </w:rPr>
        <w:t>.</w:t>
      </w:r>
    </w:p>
    <w:p w14:paraId="6BD82BAC" w14:textId="0B2C2497" w:rsidR="005C5C17" w:rsidRDefault="005C5C17" w:rsidP="00532C0D">
      <w:pPr>
        <w:pStyle w:val="Corpsdetexte"/>
        <w:spacing w:before="20"/>
        <w:ind w:right="680"/>
        <w:rPr>
          <w:color w:val="auto"/>
          <w:szCs w:val="22"/>
        </w:rPr>
      </w:pPr>
    </w:p>
    <w:p w14:paraId="056D68B9" w14:textId="7CB9E769" w:rsidR="00F41BBD" w:rsidRDefault="00C33E4D" w:rsidP="00B50F3A">
      <w:pPr>
        <w:pStyle w:val="Corpsdetexte"/>
        <w:spacing w:before="20"/>
        <w:ind w:right="-30"/>
        <w:jc w:val="both"/>
        <w:rPr>
          <w:color w:val="4472C4" w:themeColor="accent1"/>
          <w:szCs w:val="22"/>
        </w:rPr>
      </w:pPr>
      <w:r>
        <w:rPr>
          <w:color w:val="4472C4" w:themeColor="accent1"/>
          <w:szCs w:val="22"/>
        </w:rPr>
        <w:t>Doc.3 : l</w:t>
      </w:r>
      <w:r w:rsidR="005C5C17" w:rsidRPr="00863969">
        <w:rPr>
          <w:color w:val="4472C4" w:themeColor="accent1"/>
          <w:szCs w:val="22"/>
        </w:rPr>
        <w:t xml:space="preserve">e cœur de la fibre optique est en silice et la lumière s’y propage en parcourant </w:t>
      </w:r>
      <w:r w:rsidR="001E5EC1">
        <w:rPr>
          <w:color w:val="4472C4" w:themeColor="accent1"/>
          <w:szCs w:val="22"/>
        </w:rPr>
        <w:t>5</w:t>
      </w:r>
      <w:r w:rsidR="005C5C17" w:rsidRPr="00863969">
        <w:rPr>
          <w:color w:val="4472C4" w:themeColor="accent1"/>
          <w:szCs w:val="22"/>
        </w:rPr>
        <w:t>00km en 5,0ms</w:t>
      </w:r>
      <w:r w:rsidR="001E5EC1">
        <w:rPr>
          <w:color w:val="4472C4" w:themeColor="accent1"/>
          <w:szCs w:val="22"/>
        </w:rPr>
        <w:t xml:space="preserve"> mais la durée de propagation est doublée par les relais et les réflexions dans le cœur de la fibre donc en fait dans la silice la lumière peut se propager en ligne droite sur d=500km en </w:t>
      </w:r>
      <w:proofErr w:type="spellStart"/>
      <w:r w:rsidR="001E5EC1" w:rsidRPr="00863969">
        <w:rPr>
          <w:color w:val="4472C4" w:themeColor="accent1"/>
          <w:szCs w:val="22"/>
        </w:rPr>
        <w:t>Δt</w:t>
      </w:r>
      <w:proofErr w:type="spellEnd"/>
      <w:r w:rsidR="001E5EC1" w:rsidRPr="00863969">
        <w:rPr>
          <w:color w:val="4472C4" w:themeColor="accent1"/>
          <w:szCs w:val="22"/>
        </w:rPr>
        <w:t>=</w:t>
      </w:r>
      <w:r w:rsidR="001E5EC1">
        <w:rPr>
          <w:color w:val="4472C4" w:themeColor="accent1"/>
          <w:szCs w:val="22"/>
        </w:rPr>
        <w:t>2</w:t>
      </w:r>
      <w:r w:rsidR="001E5EC1" w:rsidRPr="00863969">
        <w:rPr>
          <w:color w:val="4472C4" w:themeColor="accent1"/>
          <w:szCs w:val="22"/>
        </w:rPr>
        <w:t>,</w:t>
      </w:r>
      <w:r w:rsidR="001E5EC1">
        <w:rPr>
          <w:color w:val="4472C4" w:themeColor="accent1"/>
          <w:szCs w:val="22"/>
        </w:rPr>
        <w:t>5</w:t>
      </w:r>
      <w:r w:rsidR="001E5EC1" w:rsidRPr="00863969">
        <w:rPr>
          <w:color w:val="4472C4" w:themeColor="accent1"/>
          <w:szCs w:val="22"/>
        </w:rPr>
        <w:t>ms</w:t>
      </w:r>
      <w:r w:rsidR="00B50F3A">
        <w:rPr>
          <w:color w:val="4472C4" w:themeColor="accent1"/>
          <w:szCs w:val="22"/>
        </w:rPr>
        <w:t xml:space="preserve"> </w:t>
      </w:r>
      <w:r w:rsidR="001E5EC1">
        <w:rPr>
          <w:color w:val="4472C4" w:themeColor="accent1"/>
          <w:szCs w:val="22"/>
        </w:rPr>
        <w:t>donc avec une</w:t>
      </w:r>
      <w:r w:rsidR="005C5C17" w:rsidRPr="00863969">
        <w:rPr>
          <w:color w:val="4472C4" w:themeColor="accent1"/>
          <w:szCs w:val="22"/>
        </w:rPr>
        <w:t xml:space="preserve"> vitesse </w:t>
      </w:r>
      <w:r w:rsidR="001C0917">
        <w:rPr>
          <w:color w:val="4472C4" w:themeColor="accent1"/>
          <w:szCs w:val="22"/>
        </w:rPr>
        <w:t xml:space="preserve">de propagation </w:t>
      </w:r>
    </w:p>
    <w:p w14:paraId="36783602" w14:textId="2C02FF44" w:rsidR="00F41BBD" w:rsidRDefault="002E00C5" w:rsidP="00B50F3A">
      <w:pPr>
        <w:pStyle w:val="Corpsdetexte"/>
        <w:spacing w:before="20"/>
        <w:ind w:right="-30"/>
        <w:jc w:val="both"/>
        <w:rPr>
          <w:color w:val="4472C4" w:themeColor="accent1"/>
          <w:szCs w:val="22"/>
        </w:rPr>
      </w:pPr>
      <w:r>
        <w:rPr>
          <w:noProof/>
        </w:rPr>
        <mc:AlternateContent>
          <mc:Choice Requires="wpg">
            <w:drawing>
              <wp:anchor distT="0" distB="0" distL="114300" distR="114300" simplePos="0" relativeHeight="251865088" behindDoc="0" locked="0" layoutInCell="1" allowOverlap="1" wp14:anchorId="2DABB872" wp14:editId="66920928">
                <wp:simplePos x="0" y="0"/>
                <wp:positionH relativeFrom="margin">
                  <wp:posOffset>5334635</wp:posOffset>
                </wp:positionH>
                <wp:positionV relativeFrom="paragraph">
                  <wp:posOffset>55880</wp:posOffset>
                </wp:positionV>
                <wp:extent cx="1390015" cy="397510"/>
                <wp:effectExtent l="0" t="0" r="19685" b="21590"/>
                <wp:wrapNone/>
                <wp:docPr id="33" name="Groupe 33"/>
                <wp:cNvGraphicFramePr/>
                <a:graphic xmlns:a="http://schemas.openxmlformats.org/drawingml/2006/main">
                  <a:graphicData uri="http://schemas.microsoft.com/office/word/2010/wordprocessingGroup">
                    <wpg:wgp>
                      <wpg:cNvGrpSpPr/>
                      <wpg:grpSpPr>
                        <a:xfrm>
                          <a:off x="0" y="0"/>
                          <a:ext cx="1390015" cy="397510"/>
                          <a:chOff x="34009" y="4462"/>
                          <a:chExt cx="1324962" cy="391936"/>
                        </a:xfrm>
                      </wpg:grpSpPr>
                      <wps:wsp>
                        <wps:cNvPr id="35" name="Rectangle : coins arrondis 35"/>
                        <wps:cNvSpPr/>
                        <wps:spPr>
                          <a:xfrm>
                            <a:off x="34009" y="4462"/>
                            <a:ext cx="1324962" cy="391936"/>
                          </a:xfrm>
                          <a:prstGeom prst="roundRect">
                            <a:avLst/>
                          </a:prstGeom>
                          <a:solidFill>
                            <a:srgbClr val="002060"/>
                          </a:solidFill>
                          <a:ln w="12700" cap="flat" cmpd="sng" algn="ctr">
                            <a:solidFill>
                              <a:srgbClr val="00206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pic:pic xmlns:pic="http://schemas.openxmlformats.org/drawingml/2006/picture">
                        <pic:nvPicPr>
                          <pic:cNvPr id="36" name="Image 36"/>
                          <pic:cNvPicPr>
                            <a:picLocks noChangeAspect="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72628" y="34078"/>
                            <a:ext cx="271412" cy="336975"/>
                          </a:xfrm>
                          <a:prstGeom prst="rect">
                            <a:avLst/>
                          </a:prstGeom>
                          <a:noFill/>
                          <a:ln>
                            <a:noFill/>
                          </a:ln>
                        </pic:spPr>
                      </pic:pic>
                      <wps:wsp>
                        <wps:cNvPr id="37" name="Zone de texte 2"/>
                        <wps:cNvSpPr txBox="1">
                          <a:spLocks noChangeArrowheads="1"/>
                        </wps:cNvSpPr>
                        <wps:spPr bwMode="auto">
                          <a:xfrm>
                            <a:off x="374864" y="34052"/>
                            <a:ext cx="948841" cy="337315"/>
                          </a:xfrm>
                          <a:prstGeom prst="rect">
                            <a:avLst/>
                          </a:prstGeom>
                          <a:solidFill>
                            <a:srgbClr val="FFFFFF"/>
                          </a:solidFill>
                          <a:ln w="9525">
                            <a:noFill/>
                            <a:miter lim="800000"/>
                            <a:headEnd/>
                            <a:tailEnd/>
                          </a:ln>
                        </wps:spPr>
                        <wps:txbx>
                          <w:txbxContent>
                            <w:p w14:paraId="51426CDB" w14:textId="781EA709" w:rsidR="002E00C5" w:rsidRPr="009433DA" w:rsidRDefault="002E00C5" w:rsidP="002E00C5">
                              <w:pPr>
                                <w:ind w:left="-142" w:right="-111"/>
                                <w:rPr>
                                  <w:sz w:val="16"/>
                                  <w:szCs w:val="16"/>
                                </w:rPr>
                              </w:pPr>
                              <w:r w:rsidRPr="009433DA">
                                <w:rPr>
                                  <w:sz w:val="16"/>
                                  <w:szCs w:val="16"/>
                                  <w:u w:val="single"/>
                                </w:rPr>
                                <w:t>Capacité</w:t>
                              </w:r>
                              <w:r w:rsidRPr="009433DA">
                                <w:rPr>
                                  <w:sz w:val="16"/>
                                  <w:szCs w:val="16"/>
                                </w:rPr>
                                <w:t> </w:t>
                              </w:r>
                              <w:r w:rsidRPr="00D72306">
                                <w:rPr>
                                  <w:sz w:val="16"/>
                                  <w:szCs w:val="16"/>
                                </w:rPr>
                                <w:t xml:space="preserve">:   </w:t>
                              </w:r>
                              <w:r>
                                <w:rPr>
                                  <w:sz w:val="16"/>
                                  <w:szCs w:val="16"/>
                                </w:rPr>
                                <w:t xml:space="preserve">      </w:t>
                              </w:r>
                              <w:r w:rsidRPr="00D72306">
                                <w:rPr>
                                  <w:sz w:val="16"/>
                                  <w:szCs w:val="16"/>
                                </w:rPr>
                                <w:t xml:space="preserve"> </w:t>
                              </w:r>
                              <w:proofErr w:type="spellStart"/>
                              <w:r w:rsidRPr="00D72306">
                                <w:rPr>
                                  <w:sz w:val="16"/>
                                  <w:szCs w:val="16"/>
                                </w:rPr>
                                <w:t>ni</w:t>
                              </w:r>
                              <w:r>
                                <w:rPr>
                                  <w:sz w:val="16"/>
                                  <w:szCs w:val="16"/>
                                </w:rPr>
                                <w:t>v</w:t>
                              </w:r>
                              <w:proofErr w:type="spellEnd"/>
                              <w:r w:rsidRPr="00D72306">
                                <w:rPr>
                                  <w:sz w:val="16"/>
                                  <w:szCs w:val="16"/>
                                </w:rPr>
                                <w:t xml:space="preserve"> </w:t>
                              </w:r>
                              <w:r w:rsidRPr="002E00C5">
                                <w:rPr>
                                  <w:b/>
                                  <w:bCs/>
                                  <w:sz w:val="16"/>
                                  <w:szCs w:val="16"/>
                                </w:rPr>
                                <w:t>2</w:t>
                              </w:r>
                            </w:p>
                            <w:p w14:paraId="7C56EA64" w14:textId="27CB1C04" w:rsidR="002E00C5" w:rsidRPr="009433DA" w:rsidRDefault="002E00C5" w:rsidP="002E00C5">
                              <w:pPr>
                                <w:ind w:left="-142" w:right="-110"/>
                                <w:rPr>
                                  <w:sz w:val="16"/>
                                  <w:szCs w:val="16"/>
                                </w:rPr>
                              </w:pPr>
                              <w:r>
                                <w:rPr>
                                  <w:sz w:val="16"/>
                                  <w:szCs w:val="16"/>
                                </w:rPr>
                                <w:t>Effectuer (A.N. +C.S.)</w:t>
                              </w:r>
                            </w:p>
                          </w:txbxContent>
                        </wps:txbx>
                        <wps:bodyPr rot="0" vert="horz" wrap="square" lIns="91440" tIns="45720" rIns="91440" bIns="45720" anchor="t" anchorCtr="0">
                          <a:noAutofit/>
                        </wps:bodyPr>
                      </wps:wsp>
                    </wpg:wgp>
                  </a:graphicData>
                </a:graphic>
                <wp14:sizeRelH relativeFrom="margin">
                  <wp14:pctWidth>0</wp14:pctWidth>
                </wp14:sizeRelH>
                <wp14:sizeRelV relativeFrom="margin">
                  <wp14:pctHeight>0</wp14:pctHeight>
                </wp14:sizeRelV>
              </wp:anchor>
            </w:drawing>
          </mc:Choice>
          <mc:Fallback>
            <w:pict>
              <v:group w14:anchorId="2DABB872" id="Groupe 33" o:spid="_x0000_s1068" style="position:absolute;left:0;text-align:left;margin-left:420.05pt;margin-top:4.4pt;width:109.45pt;height:31.3pt;z-index:251865088;mso-position-horizontal-relative:margin;mso-width-relative:margin;mso-height-relative:margin" coordorigin="340,44" coordsize="13249,3919"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">
                <v:roundrect id="Rectangle : coins arrondis 35" o:spid="_x0000_s1069" style="position:absolute;left:340;top:44;width:13249;height:3919;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" fillcolor="#002060" strokecolor="#002060" strokeweight="1pt">
                  <v:stroke joinstyle="miter"/>
                </v:roundrect>
                <v:shape id="Image 36" o:spid="_x0000_s1070" type="#_x0000_t75" style="position:absolute;left:726;top:340;width:2714;height:337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">
                  <v:imagedata r:id="rId14" o:title=""/>
                </v:shape>
                <v:shape id="Zone de texte 2" o:spid="_x0000_s1071" type="#_x0000_t202" style="position:absolute;left:3748;top:340;width:9489;height:337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" stroked="f">
                  <v:textbox>
                    <w:txbxContent>
                      <w:p w14:paraId="51426CDB" w14:textId="781EA709" w:rsidR="002E00C5" w:rsidRPr="009433DA" w:rsidRDefault="002E00C5" w:rsidP="002E00C5">
                        <w:pPr>
                          <w:ind w:left="-142" w:right="-111"/>
                          <w:rPr>
                            <w:sz w:val="16"/>
                            <w:szCs w:val="16"/>
                          </w:rPr>
                        </w:pPr>
                        <w:r w:rsidRPr="009433DA">
                          <w:rPr>
                            <w:sz w:val="16"/>
                            <w:szCs w:val="16"/>
                            <w:u w:val="single"/>
                          </w:rPr>
                          <w:t>Capacité</w:t>
                        </w:r>
                        <w:r w:rsidRPr="009433DA">
                          <w:rPr>
                            <w:sz w:val="16"/>
                            <w:szCs w:val="16"/>
                          </w:rPr>
                          <w:t> </w:t>
                        </w:r>
                        <w:r w:rsidRPr="00D72306">
                          <w:rPr>
                            <w:sz w:val="16"/>
                            <w:szCs w:val="16"/>
                          </w:rPr>
                          <w:t xml:space="preserve">:   </w:t>
                        </w:r>
                        <w:r>
                          <w:rPr>
                            <w:sz w:val="16"/>
                            <w:szCs w:val="16"/>
                          </w:rPr>
                          <w:t xml:space="preserve">      </w:t>
                        </w:r>
                        <w:r w:rsidRPr="00D72306">
                          <w:rPr>
                            <w:sz w:val="16"/>
                            <w:szCs w:val="16"/>
                          </w:rPr>
                          <w:t xml:space="preserve"> </w:t>
                        </w:r>
                        <w:proofErr w:type="spellStart"/>
                        <w:r w:rsidRPr="00D72306">
                          <w:rPr>
                            <w:sz w:val="16"/>
                            <w:szCs w:val="16"/>
                          </w:rPr>
                          <w:t>ni</w:t>
                        </w:r>
                        <w:r>
                          <w:rPr>
                            <w:sz w:val="16"/>
                            <w:szCs w:val="16"/>
                          </w:rPr>
                          <w:t>v</w:t>
                        </w:r>
                        <w:proofErr w:type="spellEnd"/>
                        <w:r w:rsidRPr="00D72306">
                          <w:rPr>
                            <w:sz w:val="16"/>
                            <w:szCs w:val="16"/>
                          </w:rPr>
                          <w:t xml:space="preserve"> </w:t>
                        </w:r>
                        <w:r w:rsidRPr="002E00C5">
                          <w:rPr>
                            <w:b/>
                            <w:bCs/>
                            <w:sz w:val="16"/>
                            <w:szCs w:val="16"/>
                          </w:rPr>
                          <w:t>2</w:t>
                        </w:r>
                      </w:p>
                      <w:p w14:paraId="7C56EA64" w14:textId="27CB1C04" w:rsidR="002E00C5" w:rsidRPr="009433DA" w:rsidRDefault="002E00C5" w:rsidP="002E00C5">
                        <w:pPr>
                          <w:ind w:left="-142" w:right="-110"/>
                          <w:rPr>
                            <w:sz w:val="16"/>
                            <w:szCs w:val="16"/>
                          </w:rPr>
                        </w:pPr>
                        <w:r>
                          <w:rPr>
                            <w:sz w:val="16"/>
                            <w:szCs w:val="16"/>
                          </w:rPr>
                          <w:t>Effectuer (A.N. +C.S.)</w:t>
                        </w:r>
                      </w:p>
                    </w:txbxContent>
                  </v:textbox>
                </v:shape>
                <w10:wrap anchorx="margin"/>
              </v:group>
            </w:pict>
          </mc:Fallback>
        </mc:AlternateContent>
      </w:r>
    </w:p>
    <w:p w14:paraId="1AC08169" w14:textId="6D061D9B" w:rsidR="00F41BBD" w:rsidRDefault="005C5C17" w:rsidP="002A0A4B">
      <w:pPr>
        <w:pStyle w:val="Corpsdetexte"/>
        <w:spacing w:before="20"/>
        <w:ind w:left="708" w:right="-30" w:firstLine="708"/>
        <w:jc w:val="both"/>
        <w:rPr>
          <w:color w:val="4472C4" w:themeColor="accent1"/>
          <w:szCs w:val="22"/>
        </w:rPr>
      </w:pPr>
      <w:proofErr w:type="gramStart"/>
      <w:r w:rsidRPr="00863969">
        <w:rPr>
          <w:color w:val="4472C4" w:themeColor="accent1"/>
          <w:szCs w:val="22"/>
        </w:rPr>
        <w:t xml:space="preserve">v </w:t>
      </w:r>
      <w:r w:rsidR="000E1151">
        <w:rPr>
          <w:color w:val="4472C4" w:themeColor="accent1"/>
          <w:szCs w:val="22"/>
        </w:rPr>
        <w:t xml:space="preserve"> ≈</w:t>
      </w:r>
      <w:proofErr w:type="gramEnd"/>
      <w:r w:rsidRPr="00863969">
        <w:rPr>
          <w:color w:val="4472C4" w:themeColor="accent1"/>
          <w:szCs w:val="22"/>
        </w:rPr>
        <w:t xml:space="preserve"> </w:t>
      </w:r>
      <w:r w:rsidR="000E1151">
        <w:rPr>
          <w:color w:val="4472C4" w:themeColor="accent1"/>
          <w:szCs w:val="22"/>
        </w:rPr>
        <w:t xml:space="preserve"> </w:t>
      </w:r>
      <w:r w:rsidRPr="00863969">
        <w:rPr>
          <w:color w:val="4472C4" w:themeColor="accent1"/>
          <w:szCs w:val="22"/>
        </w:rPr>
        <w:t>d/</w:t>
      </w:r>
      <w:r w:rsidR="000E1151" w:rsidRPr="000E1151">
        <w:rPr>
          <w:color w:val="4472C4" w:themeColor="accent1"/>
          <w:szCs w:val="22"/>
        </w:rPr>
        <w:t xml:space="preserve"> </w:t>
      </w:r>
      <w:proofErr w:type="spellStart"/>
      <w:r w:rsidR="000E1151" w:rsidRPr="00863969">
        <w:rPr>
          <w:color w:val="4472C4" w:themeColor="accent1"/>
          <w:szCs w:val="22"/>
        </w:rPr>
        <w:t>Δt</w:t>
      </w:r>
      <w:proofErr w:type="spellEnd"/>
      <w:r w:rsidR="000E1151">
        <w:rPr>
          <w:color w:val="4472C4" w:themeColor="accent1"/>
          <w:szCs w:val="22"/>
        </w:rPr>
        <w:t xml:space="preserve"> = 500km /</w:t>
      </w:r>
      <w:r w:rsidR="001E5EC1">
        <w:rPr>
          <w:color w:val="4472C4" w:themeColor="accent1"/>
          <w:szCs w:val="22"/>
        </w:rPr>
        <w:t>2,</w:t>
      </w:r>
      <w:r w:rsidR="000E1151">
        <w:rPr>
          <w:color w:val="4472C4" w:themeColor="accent1"/>
          <w:szCs w:val="22"/>
        </w:rPr>
        <w:t xml:space="preserve">5ms = </w:t>
      </w:r>
      <w:r w:rsidR="002A0A4B">
        <w:rPr>
          <w:color w:val="4472C4" w:themeColor="accent1"/>
          <w:szCs w:val="22"/>
        </w:rPr>
        <w:t>(5,00.10</w:t>
      </w:r>
      <w:r w:rsidR="002A0A4B" w:rsidRPr="002A0A4B">
        <w:rPr>
          <w:color w:val="4472C4" w:themeColor="accent1"/>
          <w:szCs w:val="22"/>
          <w:vertAlign w:val="superscript"/>
        </w:rPr>
        <w:t>2</w:t>
      </w:r>
      <w:r w:rsidR="002A0A4B">
        <w:rPr>
          <w:color w:val="4472C4" w:themeColor="accent1"/>
          <w:szCs w:val="22"/>
        </w:rPr>
        <w:t xml:space="preserve"> km)/(2,5.</w:t>
      </w:r>
      <w:r w:rsidR="002A0A4B" w:rsidRPr="002A0A4B">
        <w:rPr>
          <w:color w:val="4472C4" w:themeColor="accent1"/>
          <w:szCs w:val="22"/>
        </w:rPr>
        <w:t xml:space="preserve"> </w:t>
      </w:r>
      <w:r w:rsidR="002A0A4B">
        <w:rPr>
          <w:color w:val="4472C4" w:themeColor="accent1"/>
          <w:szCs w:val="22"/>
        </w:rPr>
        <w:t>10</w:t>
      </w:r>
      <w:r w:rsidR="002A0A4B">
        <w:rPr>
          <w:color w:val="4472C4" w:themeColor="accent1"/>
          <w:szCs w:val="22"/>
          <w:vertAlign w:val="superscript"/>
        </w:rPr>
        <w:t>-</w:t>
      </w:r>
      <w:r w:rsidR="002A0A4B" w:rsidRPr="002A0A4B">
        <w:rPr>
          <w:color w:val="4472C4" w:themeColor="accent1"/>
          <w:szCs w:val="22"/>
          <w:vertAlign w:val="superscript"/>
        </w:rPr>
        <w:t>3</w:t>
      </w:r>
      <w:r w:rsidR="002A0A4B" w:rsidRPr="002A0A4B">
        <w:rPr>
          <w:color w:val="4472C4" w:themeColor="accent1"/>
          <w:szCs w:val="22"/>
        </w:rPr>
        <w:t>s</w:t>
      </w:r>
      <w:r w:rsidR="002A0A4B">
        <w:rPr>
          <w:color w:val="4472C4" w:themeColor="accent1"/>
          <w:szCs w:val="22"/>
        </w:rPr>
        <w:t>) = 2,0.</w:t>
      </w:r>
      <w:r w:rsidR="002A0A4B" w:rsidRPr="002A0A4B">
        <w:rPr>
          <w:color w:val="4472C4" w:themeColor="accent1"/>
          <w:szCs w:val="22"/>
        </w:rPr>
        <w:t xml:space="preserve"> </w:t>
      </w:r>
      <w:r w:rsidR="002A0A4B">
        <w:rPr>
          <w:color w:val="4472C4" w:themeColor="accent1"/>
          <w:szCs w:val="22"/>
        </w:rPr>
        <w:t>10</w:t>
      </w:r>
      <w:r w:rsidR="002A0A4B">
        <w:rPr>
          <w:color w:val="4472C4" w:themeColor="accent1"/>
          <w:szCs w:val="22"/>
          <w:vertAlign w:val="superscript"/>
        </w:rPr>
        <w:t xml:space="preserve">2+3 </w:t>
      </w:r>
      <w:r w:rsidR="002A0A4B">
        <w:rPr>
          <w:color w:val="4472C4" w:themeColor="accent1"/>
          <w:szCs w:val="22"/>
        </w:rPr>
        <w:t>km/s</w:t>
      </w:r>
    </w:p>
    <w:p w14:paraId="0F2C80B8" w14:textId="106E28E0" w:rsidR="00F41BBD" w:rsidRDefault="00F41BBD" w:rsidP="00B50F3A">
      <w:pPr>
        <w:pStyle w:val="Corpsdetexte"/>
        <w:spacing w:before="20"/>
        <w:ind w:right="-30"/>
        <w:jc w:val="both"/>
        <w:rPr>
          <w:color w:val="4472C4" w:themeColor="accent1"/>
          <w:szCs w:val="22"/>
        </w:rPr>
      </w:pPr>
    </w:p>
    <w:p w14:paraId="37847D2A" w14:textId="3D9A5AA5" w:rsidR="005C5C17" w:rsidRDefault="00B50F3A" w:rsidP="00B50F3A">
      <w:pPr>
        <w:pStyle w:val="Corpsdetexte"/>
        <w:spacing w:before="20"/>
        <w:ind w:right="-30"/>
        <w:jc w:val="both"/>
        <w:rPr>
          <w:color w:val="4472C4" w:themeColor="accent1"/>
          <w:szCs w:val="22"/>
        </w:rPr>
      </w:pPr>
      <w:proofErr w:type="gramStart"/>
      <w:r>
        <w:rPr>
          <w:color w:val="4472C4" w:themeColor="accent1"/>
          <w:szCs w:val="22"/>
        </w:rPr>
        <w:t>soit</w:t>
      </w:r>
      <w:proofErr w:type="gramEnd"/>
      <w:r>
        <w:rPr>
          <w:color w:val="4472C4" w:themeColor="accent1"/>
          <w:szCs w:val="22"/>
        </w:rPr>
        <w:t xml:space="preserve"> </w:t>
      </w:r>
      <w:r w:rsidR="00F41BBD">
        <w:rPr>
          <w:color w:val="4472C4" w:themeColor="accent1"/>
          <w:szCs w:val="22"/>
        </w:rPr>
        <w:tab/>
      </w:r>
      <w:r w:rsidR="00F41BBD">
        <w:rPr>
          <w:color w:val="4472C4" w:themeColor="accent1"/>
          <w:szCs w:val="22"/>
        </w:rPr>
        <w:tab/>
      </w:r>
      <w:r w:rsidR="00F41BBD">
        <w:rPr>
          <w:color w:val="4472C4" w:themeColor="accent1"/>
          <w:szCs w:val="22"/>
        </w:rPr>
        <w:tab/>
      </w:r>
      <w:r w:rsidR="00F41BBD">
        <w:rPr>
          <w:color w:val="4472C4" w:themeColor="accent1"/>
          <w:szCs w:val="22"/>
        </w:rPr>
        <w:tab/>
      </w:r>
      <w:r w:rsidR="00F858E2" w:rsidRPr="00F858E2">
        <w:rPr>
          <w:szCs w:val="22"/>
        </w:rPr>
        <w:t xml:space="preserve">v = </w:t>
      </w:r>
      <w:r w:rsidR="001E5EC1" w:rsidRPr="00F858E2">
        <w:rPr>
          <w:szCs w:val="22"/>
        </w:rPr>
        <w:t>2</w:t>
      </w:r>
      <w:r w:rsidR="000E1151" w:rsidRPr="00F858E2">
        <w:rPr>
          <w:szCs w:val="22"/>
        </w:rPr>
        <w:t>.10</w:t>
      </w:r>
      <w:r w:rsidR="000E1151" w:rsidRPr="00F858E2">
        <w:rPr>
          <w:szCs w:val="22"/>
          <w:vertAlign w:val="superscript"/>
        </w:rPr>
        <w:t>5</w:t>
      </w:r>
      <w:r w:rsidR="000E1151" w:rsidRPr="00F858E2">
        <w:rPr>
          <w:szCs w:val="22"/>
        </w:rPr>
        <w:t xml:space="preserve"> km/s</w:t>
      </w:r>
      <w:r>
        <w:rPr>
          <w:color w:val="4472C4" w:themeColor="accent1"/>
          <w:szCs w:val="22"/>
        </w:rPr>
        <w:t xml:space="preserve"> </w:t>
      </w:r>
      <w:r w:rsidR="002A0A4B">
        <w:rPr>
          <w:color w:val="4472C4" w:themeColor="accent1"/>
          <w:szCs w:val="22"/>
        </w:rPr>
        <w:t xml:space="preserve">  </w:t>
      </w:r>
      <w:r>
        <w:rPr>
          <w:color w:val="4472C4" w:themeColor="accent1"/>
          <w:szCs w:val="22"/>
        </w:rPr>
        <w:t xml:space="preserve">avec 1 seul C.S. </w:t>
      </w:r>
      <w:r w:rsidR="00526E48">
        <w:rPr>
          <w:color w:val="4472C4" w:themeColor="accent1"/>
          <w:szCs w:val="22"/>
        </w:rPr>
        <w:tab/>
      </w:r>
      <w:r>
        <w:rPr>
          <w:color w:val="4472C4" w:themeColor="accent1"/>
          <w:szCs w:val="22"/>
        </w:rPr>
        <w:t>(</w:t>
      </w:r>
      <w:proofErr w:type="gramStart"/>
      <w:r>
        <w:rPr>
          <w:color w:val="4472C4" w:themeColor="accent1"/>
          <w:szCs w:val="22"/>
        </w:rPr>
        <w:t>car</w:t>
      </w:r>
      <w:proofErr w:type="gramEnd"/>
      <w:r>
        <w:rPr>
          <w:color w:val="4472C4" w:themeColor="accent1"/>
          <w:szCs w:val="22"/>
        </w:rPr>
        <w:t xml:space="preserve"> cette détermination de v est grossière)</w:t>
      </w:r>
    </w:p>
    <w:p w14:paraId="6ADCA75F" w14:textId="0AEF7DE1" w:rsidR="001C0917" w:rsidRPr="000E1151" w:rsidRDefault="001C0917" w:rsidP="00532C0D">
      <w:pPr>
        <w:pStyle w:val="Corpsdetexte"/>
        <w:spacing w:before="20"/>
        <w:ind w:right="680"/>
        <w:rPr>
          <w:color w:val="4472C4" w:themeColor="accent1"/>
          <w:szCs w:val="22"/>
        </w:rPr>
      </w:pPr>
    </w:p>
    <w:p w14:paraId="478E99B1" w14:textId="63C69414" w:rsidR="00532C0D" w:rsidRPr="00B83A1C" w:rsidRDefault="00532C0D" w:rsidP="00532C0D">
      <w:pPr>
        <w:pStyle w:val="Corpsdetexte"/>
        <w:spacing w:before="40"/>
        <w:ind w:right="962"/>
        <w:jc w:val="both"/>
        <w:rPr>
          <w:color w:val="auto"/>
          <w:szCs w:val="22"/>
        </w:rPr>
      </w:pPr>
      <w:r>
        <w:rPr>
          <w:noProof/>
        </w:rPr>
        <mc:AlternateContent>
          <mc:Choice Requires="wpg">
            <w:drawing>
              <wp:anchor distT="0" distB="0" distL="114300" distR="114300" simplePos="0" relativeHeight="251840512" behindDoc="0" locked="0" layoutInCell="1" allowOverlap="1" wp14:anchorId="397110C8" wp14:editId="4DFD492E">
                <wp:simplePos x="0" y="0"/>
                <wp:positionH relativeFrom="margin">
                  <wp:posOffset>4772025</wp:posOffset>
                </wp:positionH>
                <wp:positionV relativeFrom="paragraph">
                  <wp:posOffset>205105</wp:posOffset>
                </wp:positionV>
                <wp:extent cx="1390015" cy="397510"/>
                <wp:effectExtent l="0" t="0" r="19685" b="21590"/>
                <wp:wrapNone/>
                <wp:docPr id="30" name="Groupe 30"/>
                <wp:cNvGraphicFramePr/>
                <a:graphic xmlns:a="http://schemas.openxmlformats.org/drawingml/2006/main">
                  <a:graphicData uri="http://schemas.microsoft.com/office/word/2010/wordprocessingGroup">
                    <wpg:wgp>
                      <wpg:cNvGrpSpPr/>
                      <wpg:grpSpPr>
                        <a:xfrm>
                          <a:off x="0" y="0"/>
                          <a:ext cx="1390015" cy="397510"/>
                          <a:chOff x="34009" y="4462"/>
                          <a:chExt cx="1324962" cy="391936"/>
                        </a:xfrm>
                      </wpg:grpSpPr>
                      <wps:wsp>
                        <wps:cNvPr id="31" name="Rectangle : coins arrondis 31"/>
                        <wps:cNvSpPr/>
                        <wps:spPr>
                          <a:xfrm>
                            <a:off x="34009" y="4462"/>
                            <a:ext cx="1324962" cy="391936"/>
                          </a:xfrm>
                          <a:prstGeom prst="roundRect">
                            <a:avLst/>
                          </a:prstGeom>
                          <a:solidFill>
                            <a:srgbClr val="002060"/>
                          </a:solidFill>
                          <a:ln w="12700" cap="flat" cmpd="sng" algn="ctr">
                            <a:solidFill>
                              <a:srgbClr val="00206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pic:pic xmlns:pic="http://schemas.openxmlformats.org/drawingml/2006/picture">
                        <pic:nvPicPr>
                          <pic:cNvPr id="224" name="Image 224"/>
                          <pic:cNvPicPr>
                            <a:picLocks noChangeAspect="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72628" y="34078"/>
                            <a:ext cx="271412" cy="336975"/>
                          </a:xfrm>
                          <a:prstGeom prst="rect">
                            <a:avLst/>
                          </a:prstGeom>
                          <a:noFill/>
                          <a:ln>
                            <a:noFill/>
                          </a:ln>
                        </pic:spPr>
                      </pic:pic>
                      <wps:wsp>
                        <wps:cNvPr id="225" name="Zone de texte 2"/>
                        <wps:cNvSpPr txBox="1">
                          <a:spLocks noChangeArrowheads="1"/>
                        </wps:cNvSpPr>
                        <wps:spPr bwMode="auto">
                          <a:xfrm>
                            <a:off x="374864" y="34052"/>
                            <a:ext cx="948841" cy="337315"/>
                          </a:xfrm>
                          <a:prstGeom prst="rect">
                            <a:avLst/>
                          </a:prstGeom>
                          <a:solidFill>
                            <a:srgbClr val="FFFFFF"/>
                          </a:solidFill>
                          <a:ln w="9525">
                            <a:noFill/>
                            <a:miter lim="800000"/>
                            <a:headEnd/>
                            <a:tailEnd/>
                          </a:ln>
                        </wps:spPr>
                        <wps:txbx>
                          <w:txbxContent>
                            <w:p w14:paraId="2AD838B8" w14:textId="41F23D51" w:rsidR="00532C0D" w:rsidRPr="009433DA" w:rsidRDefault="00532C0D" w:rsidP="00532C0D">
                              <w:pPr>
                                <w:ind w:left="-142" w:right="-111"/>
                                <w:rPr>
                                  <w:sz w:val="16"/>
                                  <w:szCs w:val="16"/>
                                </w:rPr>
                              </w:pPr>
                              <w:r w:rsidRPr="009433DA">
                                <w:rPr>
                                  <w:sz w:val="16"/>
                                  <w:szCs w:val="16"/>
                                  <w:u w:val="single"/>
                                </w:rPr>
                                <w:t>Capacité</w:t>
                              </w:r>
                              <w:r w:rsidRPr="009433DA">
                                <w:rPr>
                                  <w:sz w:val="16"/>
                                  <w:szCs w:val="16"/>
                                </w:rPr>
                                <w:t> </w:t>
                              </w:r>
                              <w:r w:rsidRPr="00D72306">
                                <w:rPr>
                                  <w:sz w:val="16"/>
                                  <w:szCs w:val="16"/>
                                </w:rPr>
                                <w:t xml:space="preserve">:   </w:t>
                              </w:r>
                              <w:r>
                                <w:rPr>
                                  <w:sz w:val="16"/>
                                  <w:szCs w:val="16"/>
                                </w:rPr>
                                <w:t xml:space="preserve">      </w:t>
                              </w:r>
                              <w:r w:rsidRPr="00D72306">
                                <w:rPr>
                                  <w:sz w:val="16"/>
                                  <w:szCs w:val="16"/>
                                </w:rPr>
                                <w:t xml:space="preserve"> ni</w:t>
                              </w:r>
                              <w:r>
                                <w:rPr>
                                  <w:sz w:val="16"/>
                                  <w:szCs w:val="16"/>
                                </w:rPr>
                                <w:t>v</w:t>
                              </w:r>
                              <w:r w:rsidR="002E00C5">
                                <w:rPr>
                                  <w:sz w:val="16"/>
                                  <w:szCs w:val="16"/>
                                </w:rPr>
                                <w:t>.</w:t>
                              </w:r>
                              <w:r w:rsidR="00114E81">
                                <w:rPr>
                                  <w:b/>
                                  <w:bCs/>
                                  <w:sz w:val="16"/>
                                  <w:szCs w:val="16"/>
                                </w:rPr>
                                <w:t>3</w:t>
                              </w:r>
                            </w:p>
                            <w:p w14:paraId="4404C475" w14:textId="77777777" w:rsidR="00532C0D" w:rsidRPr="009433DA" w:rsidRDefault="00532C0D" w:rsidP="00532C0D">
                              <w:pPr>
                                <w:ind w:left="-142" w:right="-110"/>
                                <w:rPr>
                                  <w:sz w:val="16"/>
                                  <w:szCs w:val="16"/>
                                </w:rPr>
                              </w:pPr>
                              <w:r>
                                <w:rPr>
                                  <w:sz w:val="16"/>
                                  <w:szCs w:val="16"/>
                                </w:rPr>
                                <w:t>Effectuer (</w:t>
                              </w:r>
                              <w:proofErr w:type="spellStart"/>
                              <w:r>
                                <w:rPr>
                                  <w:sz w:val="16"/>
                                  <w:szCs w:val="16"/>
                                </w:rPr>
                                <w:t>odg</w:t>
                              </w:r>
                              <w:proofErr w:type="spellEnd"/>
                              <w:r>
                                <w:rPr>
                                  <w:sz w:val="16"/>
                                  <w:szCs w:val="16"/>
                                </w:rPr>
                                <w:t>, A.N.)</w:t>
                              </w:r>
                            </w:p>
                          </w:txbxContent>
                        </wps:txbx>
                        <wps:bodyPr rot="0" vert="horz" wrap="square" lIns="91440" tIns="45720" rIns="91440" bIns="45720" anchor="t" anchorCtr="0">
                          <a:noAutofit/>
                        </wps:bodyPr>
                      </wps:wsp>
                    </wpg:wgp>
                  </a:graphicData>
                </a:graphic>
                <wp14:sizeRelH relativeFrom="margin">
                  <wp14:pctWidth>0</wp14:pctWidth>
                </wp14:sizeRelH>
                <wp14:sizeRelV relativeFrom="margin">
                  <wp14:pctHeight>0</wp14:pctHeight>
                </wp14:sizeRelV>
              </wp:anchor>
            </w:drawing>
          </mc:Choice>
          <mc:Fallback>
            <w:pict>
              <v:group w14:anchorId="397110C8" id="Groupe 30" o:spid="_x0000_s1072" style="position:absolute;left:0;text-align:left;margin-left:375.75pt;margin-top:16.15pt;width:109.45pt;height:31.3pt;z-index:251840512;mso-position-horizontal-relative:margin;mso-width-relative:margin;mso-height-relative:margin" coordorigin="340,44" coordsize="13249,3919"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">
                <v:roundrect id="Rectangle : coins arrondis 31" o:spid="_x0000_s1073" style="position:absolute;left:340;top:44;width:13249;height:3919;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" fillcolor="#002060" strokecolor="#002060" strokeweight="1pt">
                  <v:stroke joinstyle="miter"/>
                </v:roundrect>
                <v:shape id="Image 224" o:spid="_x0000_s1074" type="#_x0000_t75" style="position:absolute;left:726;top:340;width:2714;height:337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">
                  <v:imagedata r:id="rId14" o:title=""/>
                </v:shape>
                <v:shape id="Zone de texte 2" o:spid="_x0000_s1075" type="#_x0000_t202" style="position:absolute;left:3748;top:340;width:9489;height:337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" stroked="f">
                  <v:textbox>
                    <w:txbxContent>
                      <w:p w14:paraId="2AD838B8" w14:textId="41F23D51" w:rsidR="00532C0D" w:rsidRPr="009433DA" w:rsidRDefault="00532C0D" w:rsidP="00532C0D">
                        <w:pPr>
                          <w:ind w:left="-142" w:right="-111"/>
                          <w:rPr>
                            <w:sz w:val="16"/>
                            <w:szCs w:val="16"/>
                          </w:rPr>
                        </w:pPr>
                        <w:r w:rsidRPr="009433DA">
                          <w:rPr>
                            <w:sz w:val="16"/>
                            <w:szCs w:val="16"/>
                            <w:u w:val="single"/>
                          </w:rPr>
                          <w:t>Capacité</w:t>
                        </w:r>
                        <w:r w:rsidRPr="009433DA">
                          <w:rPr>
                            <w:sz w:val="16"/>
                            <w:szCs w:val="16"/>
                          </w:rPr>
                          <w:t> </w:t>
                        </w:r>
                        <w:r w:rsidRPr="00D72306">
                          <w:rPr>
                            <w:sz w:val="16"/>
                            <w:szCs w:val="16"/>
                          </w:rPr>
                          <w:t xml:space="preserve">:   </w:t>
                        </w:r>
                        <w:r>
                          <w:rPr>
                            <w:sz w:val="16"/>
                            <w:szCs w:val="16"/>
                          </w:rPr>
                          <w:t xml:space="preserve">      </w:t>
                        </w:r>
                        <w:r w:rsidRPr="00D72306">
                          <w:rPr>
                            <w:sz w:val="16"/>
                            <w:szCs w:val="16"/>
                          </w:rPr>
                          <w:t xml:space="preserve"> ni</w:t>
                        </w:r>
                        <w:r>
                          <w:rPr>
                            <w:sz w:val="16"/>
                            <w:szCs w:val="16"/>
                          </w:rPr>
                          <w:t>v</w:t>
                        </w:r>
                        <w:r w:rsidR="002E00C5">
                          <w:rPr>
                            <w:sz w:val="16"/>
                            <w:szCs w:val="16"/>
                          </w:rPr>
                          <w:t>.</w:t>
                        </w:r>
                        <w:r w:rsidR="00114E81">
                          <w:rPr>
                            <w:b/>
                            <w:bCs/>
                            <w:sz w:val="16"/>
                            <w:szCs w:val="16"/>
                          </w:rPr>
                          <w:t>3</w:t>
                        </w:r>
                      </w:p>
                      <w:p w14:paraId="4404C475" w14:textId="77777777" w:rsidR="00532C0D" w:rsidRPr="009433DA" w:rsidRDefault="00532C0D" w:rsidP="00532C0D">
                        <w:pPr>
                          <w:ind w:left="-142" w:right="-110"/>
                          <w:rPr>
                            <w:sz w:val="16"/>
                            <w:szCs w:val="16"/>
                          </w:rPr>
                        </w:pPr>
                        <w:r>
                          <w:rPr>
                            <w:sz w:val="16"/>
                            <w:szCs w:val="16"/>
                          </w:rPr>
                          <w:t>Effectuer (</w:t>
                        </w:r>
                        <w:proofErr w:type="spellStart"/>
                        <w:r>
                          <w:rPr>
                            <w:sz w:val="16"/>
                            <w:szCs w:val="16"/>
                          </w:rPr>
                          <w:t>odg</w:t>
                        </w:r>
                        <w:proofErr w:type="spellEnd"/>
                        <w:r>
                          <w:rPr>
                            <w:sz w:val="16"/>
                            <w:szCs w:val="16"/>
                          </w:rPr>
                          <w:t>, A.N.)</w:t>
                        </w:r>
                      </w:p>
                    </w:txbxContent>
                  </v:textbox>
                </v:shape>
                <w10:wrap anchorx="margin"/>
              </v:group>
            </w:pict>
          </mc:Fallback>
        </mc:AlternateContent>
      </w:r>
      <w:r w:rsidRPr="00B83A1C">
        <w:rPr>
          <w:color w:val="auto"/>
          <w:szCs w:val="22"/>
        </w:rPr>
        <w:t xml:space="preserve">e) Déterminer par ailleurs la vitesse </w:t>
      </w:r>
      <w:r w:rsidRPr="00B83A1C">
        <w:rPr>
          <w:b/>
          <w:bCs/>
          <w:color w:val="auto"/>
          <w:szCs w:val="22"/>
        </w:rPr>
        <w:t>c</w:t>
      </w:r>
      <w:r w:rsidRPr="00B83A1C">
        <w:rPr>
          <w:color w:val="auto"/>
          <w:szCs w:val="22"/>
        </w:rPr>
        <w:t xml:space="preserve"> de propagation de la lumière dans le vide. La comparer </w:t>
      </w:r>
      <w:r>
        <w:rPr>
          <w:color w:val="auto"/>
          <w:szCs w:val="22"/>
        </w:rPr>
        <w:t xml:space="preserve">en </w:t>
      </w:r>
      <w:proofErr w:type="spellStart"/>
      <w:r>
        <w:rPr>
          <w:color w:val="auto"/>
          <w:szCs w:val="22"/>
        </w:rPr>
        <w:t>odg</w:t>
      </w:r>
      <w:proofErr w:type="spellEnd"/>
      <w:r>
        <w:rPr>
          <w:color w:val="auto"/>
          <w:szCs w:val="22"/>
        </w:rPr>
        <w:t xml:space="preserve"> </w:t>
      </w:r>
      <w:r w:rsidRPr="00B83A1C">
        <w:rPr>
          <w:color w:val="auto"/>
          <w:szCs w:val="22"/>
        </w:rPr>
        <w:t>à la vitesse d’un avion à réaction (</w:t>
      </w:r>
      <w:r>
        <w:rPr>
          <w:color w:val="auto"/>
          <w:szCs w:val="22"/>
        </w:rPr>
        <w:t>10</w:t>
      </w:r>
      <w:r>
        <w:rPr>
          <w:color w:val="auto"/>
          <w:szCs w:val="22"/>
          <w:vertAlign w:val="superscript"/>
        </w:rPr>
        <w:t>3</w:t>
      </w:r>
      <w:r>
        <w:rPr>
          <w:color w:val="auto"/>
          <w:szCs w:val="22"/>
        </w:rPr>
        <w:t>km/h</w:t>
      </w:r>
      <w:r w:rsidRPr="00B83A1C">
        <w:rPr>
          <w:color w:val="auto"/>
          <w:szCs w:val="22"/>
        </w:rPr>
        <w:t>).</w:t>
      </w:r>
    </w:p>
    <w:p w14:paraId="3E41DB06" w14:textId="77777777" w:rsidR="0088101E" w:rsidRDefault="0088101E" w:rsidP="00532C0D">
      <w:pPr>
        <w:pStyle w:val="Corpsdetexte"/>
        <w:spacing w:before="40"/>
        <w:rPr>
          <w:color w:val="auto"/>
          <w:szCs w:val="22"/>
        </w:rPr>
      </w:pPr>
    </w:p>
    <w:p w14:paraId="61182BA8" w14:textId="77777777" w:rsidR="0088101E" w:rsidRDefault="0088101E" w:rsidP="00532C0D">
      <w:pPr>
        <w:pStyle w:val="Corpsdetexte"/>
        <w:spacing w:before="40"/>
        <w:rPr>
          <w:color w:val="auto"/>
          <w:szCs w:val="22"/>
        </w:rPr>
      </w:pPr>
    </w:p>
    <w:p w14:paraId="47B7955F" w14:textId="15BA5E89" w:rsidR="0088101E" w:rsidRDefault="000B4750" w:rsidP="00532C0D">
      <w:pPr>
        <w:pStyle w:val="Corpsdetexte"/>
        <w:spacing w:before="40"/>
        <w:rPr>
          <w:color w:val="4472C4" w:themeColor="accent1"/>
          <w:szCs w:val="22"/>
        </w:rPr>
      </w:pPr>
      <w:r>
        <w:rPr>
          <w:color w:val="4472C4" w:themeColor="accent1"/>
          <w:szCs w:val="22"/>
        </w:rPr>
        <w:t>- Doc.3 : o</w:t>
      </w:r>
      <w:r w:rsidR="00C33E4D">
        <w:rPr>
          <w:color w:val="4472C4" w:themeColor="accent1"/>
          <w:szCs w:val="22"/>
        </w:rPr>
        <w:t xml:space="preserve">n sait que </w:t>
      </w:r>
      <w:r w:rsidR="00114E81">
        <w:rPr>
          <w:color w:val="4472C4" w:themeColor="accent1"/>
          <w:szCs w:val="22"/>
        </w:rPr>
        <w:t xml:space="preserve">  </w:t>
      </w:r>
      <w:r w:rsidR="00C33E4D">
        <w:rPr>
          <w:color w:val="4472C4" w:themeColor="accent1"/>
          <w:szCs w:val="22"/>
        </w:rPr>
        <w:t xml:space="preserve">500km parcourus en 5,0ms </w:t>
      </w:r>
      <w:r w:rsidR="00114E81">
        <w:rPr>
          <w:color w:val="4472C4" w:themeColor="accent1"/>
          <w:szCs w:val="22"/>
        </w:rPr>
        <w:t xml:space="preserve">  </w:t>
      </w:r>
      <w:r w:rsidR="00C33E4D">
        <w:rPr>
          <w:color w:val="4472C4" w:themeColor="accent1"/>
          <w:szCs w:val="22"/>
        </w:rPr>
        <w:t>correspond à 1/3 de la vitesse de la lumière dans le vide, donc</w:t>
      </w:r>
    </w:p>
    <w:p w14:paraId="4B81D551" w14:textId="4EE14FBA" w:rsidR="00C33E4D" w:rsidRDefault="00C33E4D" w:rsidP="00532C0D">
      <w:pPr>
        <w:pStyle w:val="Corpsdetexte"/>
        <w:spacing w:before="40"/>
        <w:rPr>
          <w:color w:val="4472C4" w:themeColor="accent1"/>
          <w:szCs w:val="22"/>
        </w:rPr>
      </w:pPr>
    </w:p>
    <w:p w14:paraId="34BC8177" w14:textId="6B2C0D53" w:rsidR="00C33E4D" w:rsidRPr="00F858E2" w:rsidRDefault="000B4750" w:rsidP="000B4750">
      <w:pPr>
        <w:pStyle w:val="Corpsdetexte"/>
        <w:spacing w:before="40"/>
        <w:jc w:val="center"/>
        <w:rPr>
          <w:szCs w:val="22"/>
        </w:rPr>
      </w:pPr>
      <w:proofErr w:type="gramStart"/>
      <w:r>
        <w:rPr>
          <w:color w:val="4472C4" w:themeColor="accent1"/>
          <w:szCs w:val="22"/>
        </w:rPr>
        <w:t>c</w:t>
      </w:r>
      <w:proofErr w:type="gramEnd"/>
      <w:r w:rsidR="00C33E4D">
        <w:rPr>
          <w:color w:val="4472C4" w:themeColor="accent1"/>
          <w:szCs w:val="22"/>
        </w:rPr>
        <w:t xml:space="preserve"> = </w:t>
      </w:r>
      <w:r w:rsidR="00214153">
        <w:rPr>
          <w:color w:val="4472C4" w:themeColor="accent1"/>
          <w:szCs w:val="22"/>
        </w:rPr>
        <w:t>3x</w:t>
      </w:r>
      <w:r w:rsidR="002A0A4B">
        <w:rPr>
          <w:color w:val="4472C4" w:themeColor="accent1"/>
          <w:szCs w:val="22"/>
        </w:rPr>
        <w:t xml:space="preserve"> </w:t>
      </w:r>
      <w:r>
        <w:rPr>
          <w:color w:val="4472C4" w:themeColor="accent1"/>
          <w:szCs w:val="22"/>
        </w:rPr>
        <w:t xml:space="preserve">500km/5,0ms = </w:t>
      </w:r>
      <w:r w:rsidR="002A0A4B">
        <w:rPr>
          <w:color w:val="4472C4" w:themeColor="accent1"/>
          <w:szCs w:val="22"/>
        </w:rPr>
        <w:t>3x(5,00.10</w:t>
      </w:r>
      <w:r w:rsidR="002A0A4B" w:rsidRPr="002A0A4B">
        <w:rPr>
          <w:color w:val="4472C4" w:themeColor="accent1"/>
          <w:szCs w:val="22"/>
          <w:vertAlign w:val="superscript"/>
        </w:rPr>
        <w:t>2</w:t>
      </w:r>
      <w:r w:rsidR="002A0A4B">
        <w:rPr>
          <w:color w:val="4472C4" w:themeColor="accent1"/>
          <w:szCs w:val="22"/>
        </w:rPr>
        <w:t xml:space="preserve"> km)/(5,0.</w:t>
      </w:r>
      <w:r w:rsidR="002A0A4B" w:rsidRPr="002A0A4B">
        <w:rPr>
          <w:color w:val="4472C4" w:themeColor="accent1"/>
          <w:szCs w:val="22"/>
        </w:rPr>
        <w:t xml:space="preserve"> </w:t>
      </w:r>
      <w:r w:rsidR="002A0A4B">
        <w:rPr>
          <w:color w:val="4472C4" w:themeColor="accent1"/>
          <w:szCs w:val="22"/>
        </w:rPr>
        <w:t>10</w:t>
      </w:r>
      <w:r w:rsidR="002A0A4B">
        <w:rPr>
          <w:color w:val="4472C4" w:themeColor="accent1"/>
          <w:szCs w:val="22"/>
          <w:vertAlign w:val="superscript"/>
        </w:rPr>
        <w:t>-</w:t>
      </w:r>
      <w:r w:rsidR="002A0A4B" w:rsidRPr="002A0A4B">
        <w:rPr>
          <w:color w:val="4472C4" w:themeColor="accent1"/>
          <w:szCs w:val="22"/>
          <w:vertAlign w:val="superscript"/>
        </w:rPr>
        <w:t>3</w:t>
      </w:r>
      <w:r w:rsidR="002A0A4B" w:rsidRPr="002A0A4B">
        <w:rPr>
          <w:color w:val="4472C4" w:themeColor="accent1"/>
          <w:szCs w:val="22"/>
        </w:rPr>
        <w:t>s</w:t>
      </w:r>
      <w:r w:rsidR="002A0A4B">
        <w:rPr>
          <w:color w:val="4472C4" w:themeColor="accent1"/>
          <w:szCs w:val="22"/>
        </w:rPr>
        <w:t>)</w:t>
      </w:r>
      <w:r w:rsidR="002A0A4B">
        <w:rPr>
          <w:color w:val="4472C4" w:themeColor="accent1"/>
          <w:szCs w:val="22"/>
        </w:rPr>
        <w:tab/>
      </w:r>
      <w:r w:rsidR="00F858E2">
        <w:rPr>
          <w:color w:val="4472C4" w:themeColor="accent1"/>
          <w:szCs w:val="22"/>
        </w:rPr>
        <w:t xml:space="preserve">donc </w:t>
      </w:r>
      <w:r w:rsidR="00F858E2">
        <w:rPr>
          <w:color w:val="4472C4" w:themeColor="accent1"/>
          <w:szCs w:val="22"/>
        </w:rPr>
        <w:tab/>
      </w:r>
      <w:r w:rsidR="00F858E2" w:rsidRPr="00F858E2">
        <w:rPr>
          <w:szCs w:val="22"/>
        </w:rPr>
        <w:t>c</w:t>
      </w:r>
      <w:r w:rsidRPr="00F858E2">
        <w:rPr>
          <w:szCs w:val="22"/>
        </w:rPr>
        <w:t>= 3,0.10</w:t>
      </w:r>
      <w:r w:rsidRPr="00F858E2">
        <w:rPr>
          <w:szCs w:val="22"/>
          <w:vertAlign w:val="superscript"/>
        </w:rPr>
        <w:t>5</w:t>
      </w:r>
      <w:r w:rsidRPr="00F858E2">
        <w:rPr>
          <w:szCs w:val="22"/>
        </w:rPr>
        <w:t xml:space="preserve"> km/s</w:t>
      </w:r>
    </w:p>
    <w:p w14:paraId="588C8D93" w14:textId="77777777" w:rsidR="000B4750" w:rsidRDefault="000B4750" w:rsidP="00532C0D">
      <w:pPr>
        <w:pStyle w:val="Corpsdetexte"/>
        <w:spacing w:before="40"/>
        <w:rPr>
          <w:color w:val="4472C4" w:themeColor="accent1"/>
          <w:szCs w:val="22"/>
        </w:rPr>
      </w:pPr>
    </w:p>
    <w:p w14:paraId="7B2F56D0" w14:textId="46BB3F69" w:rsidR="0088101E" w:rsidRPr="00214153" w:rsidRDefault="000B4750" w:rsidP="00532C0D">
      <w:pPr>
        <w:pStyle w:val="Corpsdetexte"/>
        <w:spacing w:before="40"/>
        <w:rPr>
          <w:color w:val="4472C4" w:themeColor="accent1"/>
          <w:szCs w:val="22"/>
          <w:vertAlign w:val="superscript"/>
        </w:rPr>
      </w:pPr>
      <w:r w:rsidRPr="000B4750">
        <w:rPr>
          <w:color w:val="4472C4" w:themeColor="accent1"/>
          <w:szCs w:val="22"/>
        </w:rPr>
        <w:t>- Avion à réaction : v’</w:t>
      </w:r>
      <w:r>
        <w:rPr>
          <w:color w:val="4472C4" w:themeColor="accent1"/>
          <w:szCs w:val="22"/>
        </w:rPr>
        <w:t>=</w:t>
      </w:r>
      <w:r w:rsidR="00214153">
        <w:rPr>
          <w:color w:val="4472C4" w:themeColor="accent1"/>
          <w:szCs w:val="22"/>
        </w:rPr>
        <w:t>10</w:t>
      </w:r>
      <w:r w:rsidR="00214153">
        <w:rPr>
          <w:color w:val="4472C4" w:themeColor="accent1"/>
          <w:szCs w:val="22"/>
          <w:vertAlign w:val="superscript"/>
        </w:rPr>
        <w:t xml:space="preserve">3 </w:t>
      </w:r>
      <w:r w:rsidR="00214153">
        <w:rPr>
          <w:color w:val="4472C4" w:themeColor="accent1"/>
          <w:szCs w:val="22"/>
        </w:rPr>
        <w:t>km/h = 10</w:t>
      </w:r>
      <w:r w:rsidR="00214153">
        <w:rPr>
          <w:color w:val="4472C4" w:themeColor="accent1"/>
          <w:szCs w:val="22"/>
          <w:vertAlign w:val="superscript"/>
        </w:rPr>
        <w:t>3</w:t>
      </w:r>
      <w:r w:rsidR="00214153">
        <w:rPr>
          <w:color w:val="4472C4" w:themeColor="accent1"/>
          <w:szCs w:val="22"/>
        </w:rPr>
        <w:t xml:space="preserve">km / (3600s) = </w:t>
      </w:r>
      <w:r w:rsidR="009F435C">
        <w:rPr>
          <w:color w:val="4472C4" w:themeColor="accent1"/>
          <w:szCs w:val="22"/>
        </w:rPr>
        <w:t>10</w:t>
      </w:r>
      <w:r w:rsidR="009F435C" w:rsidRPr="009F435C">
        <w:rPr>
          <w:color w:val="4472C4" w:themeColor="accent1"/>
          <w:szCs w:val="22"/>
          <w:vertAlign w:val="superscript"/>
        </w:rPr>
        <w:t>3</w:t>
      </w:r>
      <w:r w:rsidR="00214153">
        <w:rPr>
          <w:color w:val="4472C4" w:themeColor="accent1"/>
          <w:szCs w:val="22"/>
        </w:rPr>
        <w:t>km /(3,6</w:t>
      </w:r>
      <w:r w:rsidR="009F435C">
        <w:rPr>
          <w:color w:val="4472C4" w:themeColor="accent1"/>
          <w:szCs w:val="22"/>
        </w:rPr>
        <w:t>.10</w:t>
      </w:r>
      <w:r w:rsidR="009F435C" w:rsidRPr="009F435C">
        <w:rPr>
          <w:color w:val="4472C4" w:themeColor="accent1"/>
          <w:szCs w:val="22"/>
          <w:vertAlign w:val="superscript"/>
        </w:rPr>
        <w:t>3</w:t>
      </w:r>
      <w:r w:rsidR="00214153">
        <w:rPr>
          <w:color w:val="4472C4" w:themeColor="accent1"/>
          <w:szCs w:val="22"/>
        </w:rPr>
        <w:t>s) = (1/3,6) km/s</w:t>
      </w:r>
    </w:p>
    <w:p w14:paraId="78BD65DF" w14:textId="37316D8C" w:rsidR="000B4750" w:rsidRDefault="005B74FC" w:rsidP="00532C0D">
      <w:pPr>
        <w:pStyle w:val="Corpsdetexte"/>
        <w:spacing w:before="40"/>
        <w:rPr>
          <w:color w:val="4472C4" w:themeColor="accent1"/>
          <w:szCs w:val="22"/>
        </w:rPr>
      </w:pPr>
      <m:oMathPara>
        <m:oMath>
          <m:f>
            <m:fPr>
              <m:ctrlPr>
                <w:rPr>
                  <w:rFonts w:ascii="Cambria Math" w:hAnsi="Cambria Math"/>
                  <w:i/>
                  <w:color w:val="4472C4" w:themeColor="accent1"/>
                  <w:szCs w:val="22"/>
                </w:rPr>
              </m:ctrlPr>
            </m:fPr>
            <m:num>
              <m:r>
                <w:rPr>
                  <w:rFonts w:ascii="Cambria Math" w:hAnsi="Cambria Math"/>
                  <w:color w:val="4472C4" w:themeColor="accent1"/>
                  <w:szCs w:val="22"/>
                </w:rPr>
                <m:t>c</m:t>
              </m:r>
            </m:num>
            <m:den>
              <m:sSup>
                <m:sSupPr>
                  <m:ctrlPr>
                    <w:rPr>
                      <w:rFonts w:ascii="Cambria Math" w:hAnsi="Cambria Math"/>
                      <w:i/>
                      <w:color w:val="4472C4" w:themeColor="accent1"/>
                      <w:szCs w:val="22"/>
                    </w:rPr>
                  </m:ctrlPr>
                </m:sSupPr>
                <m:e>
                  <m:r>
                    <w:rPr>
                      <w:rFonts w:ascii="Cambria Math" w:hAnsi="Cambria Math"/>
                      <w:color w:val="4472C4" w:themeColor="accent1"/>
                      <w:szCs w:val="22"/>
                    </w:rPr>
                    <m:t>v</m:t>
                  </m:r>
                </m:e>
                <m:sup>
                  <m:r>
                    <w:rPr>
                      <w:rFonts w:ascii="Cambria Math" w:hAnsi="Cambria Math"/>
                      <w:color w:val="4472C4" w:themeColor="accent1"/>
                      <w:szCs w:val="22"/>
                    </w:rPr>
                    <m:t>'</m:t>
                  </m:r>
                </m:sup>
              </m:sSup>
            </m:den>
          </m:f>
          <m:r>
            <w:rPr>
              <w:rFonts w:ascii="Cambria Math" w:hAnsi="Cambria Math"/>
              <w:color w:val="4472C4" w:themeColor="accent1"/>
              <w:szCs w:val="22"/>
            </w:rPr>
            <m:t>=</m:t>
          </m:r>
          <m:f>
            <m:fPr>
              <m:ctrlPr>
                <w:rPr>
                  <w:rFonts w:ascii="Cambria Math" w:hAnsi="Cambria Math"/>
                  <w:i/>
                  <w:color w:val="4472C4" w:themeColor="accent1"/>
                  <w:szCs w:val="22"/>
                </w:rPr>
              </m:ctrlPr>
            </m:fPr>
            <m:num>
              <m:r>
                <w:rPr>
                  <w:rFonts w:ascii="Cambria Math" w:hAnsi="Cambria Math"/>
                  <w:color w:val="4472C4" w:themeColor="accent1"/>
                  <w:szCs w:val="22"/>
                </w:rPr>
                <m:t>3,0.</m:t>
              </m:r>
              <m:sSup>
                <m:sSupPr>
                  <m:ctrlPr>
                    <w:rPr>
                      <w:rFonts w:ascii="Cambria Math" w:hAnsi="Cambria Math"/>
                      <w:i/>
                      <w:color w:val="4472C4" w:themeColor="accent1"/>
                      <w:szCs w:val="22"/>
                    </w:rPr>
                  </m:ctrlPr>
                </m:sSupPr>
                <m:e>
                  <m:r>
                    <w:rPr>
                      <w:rFonts w:ascii="Cambria Math" w:hAnsi="Cambria Math"/>
                      <w:color w:val="4472C4" w:themeColor="accent1"/>
                      <w:szCs w:val="22"/>
                    </w:rPr>
                    <m:t>10</m:t>
                  </m:r>
                </m:e>
                <m:sup>
                  <m:r>
                    <w:rPr>
                      <w:rFonts w:ascii="Cambria Math" w:hAnsi="Cambria Math"/>
                      <w:color w:val="4472C4" w:themeColor="accent1"/>
                      <w:szCs w:val="22"/>
                    </w:rPr>
                    <m:t>5</m:t>
                  </m:r>
                </m:sup>
              </m:sSup>
            </m:num>
            <m:den>
              <m:f>
                <m:fPr>
                  <m:ctrlPr>
                    <w:rPr>
                      <w:rFonts w:ascii="Cambria Math" w:hAnsi="Cambria Math"/>
                      <w:i/>
                      <w:color w:val="4472C4" w:themeColor="accent1"/>
                      <w:szCs w:val="22"/>
                    </w:rPr>
                  </m:ctrlPr>
                </m:fPr>
                <m:num>
                  <m:r>
                    <w:rPr>
                      <w:rFonts w:ascii="Cambria Math" w:hAnsi="Cambria Math"/>
                      <w:color w:val="4472C4" w:themeColor="accent1"/>
                      <w:szCs w:val="22"/>
                    </w:rPr>
                    <m:t>1</m:t>
                  </m:r>
                </m:num>
                <m:den>
                  <m:r>
                    <w:rPr>
                      <w:rFonts w:ascii="Cambria Math" w:hAnsi="Cambria Math"/>
                      <w:color w:val="4472C4" w:themeColor="accent1"/>
                      <w:szCs w:val="22"/>
                    </w:rPr>
                    <m:t>3,6</m:t>
                  </m:r>
                </m:den>
              </m:f>
            </m:den>
          </m:f>
          <m:r>
            <w:rPr>
              <w:rFonts w:ascii="Cambria Math" w:hAnsi="Cambria Math"/>
              <w:color w:val="4472C4" w:themeColor="accent1"/>
              <w:szCs w:val="22"/>
            </w:rPr>
            <m:t xml:space="preserve"> </m:t>
          </m:r>
          <m:d>
            <m:dPr>
              <m:ctrlPr>
                <w:rPr>
                  <w:rFonts w:ascii="Cambria Math" w:hAnsi="Cambria Math"/>
                  <w:i/>
                  <w:color w:val="4472C4" w:themeColor="accent1"/>
                  <w:szCs w:val="22"/>
                </w:rPr>
              </m:ctrlPr>
            </m:dPr>
            <m:e>
              <m:r>
                <w:rPr>
                  <w:rFonts w:ascii="Cambria Math" w:hAnsi="Cambria Math"/>
                  <w:color w:val="4472C4" w:themeColor="accent1"/>
                  <w:szCs w:val="22"/>
                </w:rPr>
                <m:t>sans unité</m:t>
              </m:r>
            </m:e>
          </m:d>
          <m:r>
            <w:rPr>
              <w:rFonts w:ascii="Cambria Math" w:hAnsi="Cambria Math"/>
              <w:color w:val="4472C4" w:themeColor="accent1"/>
              <w:szCs w:val="22"/>
            </w:rPr>
            <m:t>=3,0.</m:t>
          </m:r>
          <m:sSup>
            <m:sSupPr>
              <m:ctrlPr>
                <w:rPr>
                  <w:rFonts w:ascii="Cambria Math" w:hAnsi="Cambria Math"/>
                  <w:i/>
                  <w:color w:val="4472C4" w:themeColor="accent1"/>
                  <w:szCs w:val="22"/>
                </w:rPr>
              </m:ctrlPr>
            </m:sSupPr>
            <m:e>
              <m:r>
                <w:rPr>
                  <w:rFonts w:ascii="Cambria Math" w:hAnsi="Cambria Math"/>
                  <w:color w:val="4472C4" w:themeColor="accent1"/>
                  <w:szCs w:val="22"/>
                </w:rPr>
                <m:t>10</m:t>
              </m:r>
            </m:e>
            <m:sup>
              <m:r>
                <w:rPr>
                  <w:rFonts w:ascii="Cambria Math" w:hAnsi="Cambria Math"/>
                  <w:color w:val="4472C4" w:themeColor="accent1"/>
                  <w:szCs w:val="22"/>
                </w:rPr>
                <m:t>5</m:t>
              </m:r>
            </m:sup>
          </m:sSup>
          <m:r>
            <w:rPr>
              <w:rFonts w:ascii="Cambria Math" w:hAnsi="Cambria Math"/>
              <w:color w:val="4472C4" w:themeColor="accent1"/>
              <w:szCs w:val="22"/>
            </w:rPr>
            <m:t xml:space="preserve"> ×3,6=</m:t>
          </m:r>
          <m:d>
            <m:dPr>
              <m:ctrlPr>
                <w:rPr>
                  <w:rFonts w:ascii="Cambria Math" w:hAnsi="Cambria Math"/>
                  <w:i/>
                  <w:color w:val="4472C4" w:themeColor="accent1"/>
                  <w:szCs w:val="22"/>
                </w:rPr>
              </m:ctrlPr>
            </m:dPr>
            <m:e>
              <m:r>
                <w:rPr>
                  <w:rFonts w:ascii="Cambria Math" w:hAnsi="Cambria Math"/>
                  <w:color w:val="4472C4" w:themeColor="accent1"/>
                  <w:szCs w:val="22"/>
                </w:rPr>
                <m:t>3,0 ×3,6</m:t>
              </m:r>
            </m:e>
          </m:d>
          <m:r>
            <w:rPr>
              <w:rFonts w:ascii="Cambria Math" w:hAnsi="Cambria Math"/>
              <w:color w:val="4472C4" w:themeColor="accent1"/>
              <w:szCs w:val="22"/>
            </w:rPr>
            <m:t>.</m:t>
          </m:r>
          <m:sSup>
            <m:sSupPr>
              <m:ctrlPr>
                <w:rPr>
                  <w:rFonts w:ascii="Cambria Math" w:hAnsi="Cambria Math"/>
                  <w:i/>
                  <w:color w:val="4472C4" w:themeColor="accent1"/>
                  <w:szCs w:val="22"/>
                </w:rPr>
              </m:ctrlPr>
            </m:sSupPr>
            <m:e>
              <m:r>
                <w:rPr>
                  <w:rFonts w:ascii="Cambria Math" w:hAnsi="Cambria Math"/>
                  <w:color w:val="4472C4" w:themeColor="accent1"/>
                  <w:szCs w:val="22"/>
                </w:rPr>
                <m:t>10</m:t>
              </m:r>
            </m:e>
            <m:sup>
              <m:r>
                <w:rPr>
                  <w:rFonts w:ascii="Cambria Math" w:hAnsi="Cambria Math"/>
                  <w:color w:val="4472C4" w:themeColor="accent1"/>
                  <w:szCs w:val="22"/>
                </w:rPr>
                <m:t>5</m:t>
              </m:r>
            </m:sup>
          </m:sSup>
          <m:r>
            <w:rPr>
              <w:rFonts w:ascii="Cambria Math" w:hAnsi="Cambria Math"/>
              <w:color w:val="4472C4" w:themeColor="accent1"/>
              <w:szCs w:val="22"/>
            </w:rPr>
            <m:t>≈  10.</m:t>
          </m:r>
          <m:sSup>
            <m:sSupPr>
              <m:ctrlPr>
                <w:rPr>
                  <w:rFonts w:ascii="Cambria Math" w:hAnsi="Cambria Math"/>
                  <w:i/>
                  <w:color w:val="4472C4" w:themeColor="accent1"/>
                  <w:szCs w:val="22"/>
                </w:rPr>
              </m:ctrlPr>
            </m:sSupPr>
            <m:e>
              <m:r>
                <w:rPr>
                  <w:rFonts w:ascii="Cambria Math" w:hAnsi="Cambria Math"/>
                  <w:color w:val="4472C4" w:themeColor="accent1"/>
                  <w:szCs w:val="22"/>
                </w:rPr>
                <m:t>10</m:t>
              </m:r>
            </m:e>
            <m:sup>
              <m:r>
                <w:rPr>
                  <w:rFonts w:ascii="Cambria Math" w:hAnsi="Cambria Math"/>
                  <w:color w:val="4472C4" w:themeColor="accent1"/>
                  <w:szCs w:val="22"/>
                </w:rPr>
                <m:t>5</m:t>
              </m:r>
            </m:sup>
          </m:sSup>
        </m:oMath>
      </m:oMathPara>
    </w:p>
    <w:p w14:paraId="7CBE86F1" w14:textId="58C41032" w:rsidR="0088101E" w:rsidRPr="00F858E2" w:rsidRDefault="00214153" w:rsidP="00532C0D">
      <w:pPr>
        <w:pStyle w:val="Corpsdetexte"/>
        <w:spacing w:before="40"/>
        <w:rPr>
          <w:color w:val="0070C0"/>
          <w:szCs w:val="22"/>
        </w:rPr>
      </w:pPr>
      <w:r>
        <w:rPr>
          <w:color w:val="auto"/>
          <w:szCs w:val="22"/>
        </w:rPr>
        <w:t xml:space="preserve"> </w:t>
      </w:r>
      <w:proofErr w:type="gramStart"/>
      <w:r w:rsidRPr="00F858E2">
        <w:rPr>
          <w:color w:val="0070C0"/>
          <w:szCs w:val="22"/>
        </w:rPr>
        <w:t>donc</w:t>
      </w:r>
      <w:proofErr w:type="gramEnd"/>
      <w:r w:rsidR="00F858E2" w:rsidRPr="00F858E2">
        <w:rPr>
          <w:color w:val="0070C0"/>
          <w:szCs w:val="22"/>
        </w:rPr>
        <w:tab/>
        <w:t xml:space="preserve">       </w:t>
      </w:r>
      <w:r w:rsidRPr="00F858E2">
        <w:rPr>
          <w:color w:val="0070C0"/>
          <w:szCs w:val="22"/>
        </w:rPr>
        <w:t xml:space="preserve"> </w:t>
      </w:r>
      <w:proofErr w:type="spellStart"/>
      <w:r w:rsidRPr="00F858E2">
        <w:rPr>
          <w:szCs w:val="22"/>
        </w:rPr>
        <w:t>odg</w:t>
      </w:r>
      <w:proofErr w:type="spellEnd"/>
      <w:r w:rsidRPr="00F858E2">
        <w:rPr>
          <w:szCs w:val="22"/>
        </w:rPr>
        <w:t>(</w:t>
      </w:r>
      <w:r w:rsidR="00F858E2" w:rsidRPr="00F858E2">
        <w:rPr>
          <w:szCs w:val="22"/>
        </w:rPr>
        <w:t>c/v’) = 10</w:t>
      </w:r>
      <w:r w:rsidR="00F858E2" w:rsidRPr="00F858E2">
        <w:rPr>
          <w:szCs w:val="22"/>
          <w:vertAlign w:val="superscript"/>
        </w:rPr>
        <w:t>6</w:t>
      </w:r>
      <w:r w:rsidR="00F858E2">
        <w:rPr>
          <w:szCs w:val="22"/>
        </w:rPr>
        <w:t xml:space="preserve">       </w:t>
      </w:r>
      <w:r w:rsidR="00F858E2" w:rsidRPr="00F858E2">
        <w:rPr>
          <w:color w:val="0070C0"/>
          <w:szCs w:val="22"/>
        </w:rPr>
        <w:t>(soit 1 million !)</w:t>
      </w:r>
    </w:p>
    <w:p w14:paraId="7B835ADC" w14:textId="77777777" w:rsidR="00214153" w:rsidRDefault="00214153" w:rsidP="00532C0D">
      <w:pPr>
        <w:pStyle w:val="Corpsdetexte"/>
        <w:spacing w:before="40"/>
        <w:rPr>
          <w:color w:val="auto"/>
          <w:szCs w:val="22"/>
        </w:rPr>
      </w:pPr>
    </w:p>
    <w:p w14:paraId="44AAF969" w14:textId="50C8DF27" w:rsidR="00532C0D" w:rsidRDefault="00532C0D" w:rsidP="00532C0D">
      <w:pPr>
        <w:pStyle w:val="Corpsdetexte"/>
        <w:spacing w:before="40"/>
        <w:rPr>
          <w:noProof/>
          <w:color w:val="auto"/>
        </w:rPr>
      </w:pPr>
      <w:r>
        <w:rPr>
          <w:color w:val="auto"/>
          <w:szCs w:val="22"/>
        </w:rPr>
        <w:t xml:space="preserve">f) En déduire la valeur de l’indice </w:t>
      </w:r>
      <w:r w:rsidRPr="000F6E74">
        <w:rPr>
          <w:b/>
          <w:bCs/>
          <w:color w:val="auto"/>
          <w:szCs w:val="22"/>
        </w:rPr>
        <w:t>n</w:t>
      </w:r>
      <w:r>
        <w:rPr>
          <w:color w:val="auto"/>
          <w:szCs w:val="22"/>
        </w:rPr>
        <w:t xml:space="preserve"> de réfraction de la silice, défini par </w:t>
      </w:r>
      <w:r w:rsidRPr="00243E01">
        <w:rPr>
          <w:b/>
          <w:bCs/>
          <w:color w:val="auto"/>
          <w:szCs w:val="22"/>
        </w:rPr>
        <w:t>n = c/v</w:t>
      </w:r>
      <w:r>
        <w:rPr>
          <w:color w:val="auto"/>
          <w:szCs w:val="22"/>
        </w:rPr>
        <w:t>.</w:t>
      </w:r>
    </w:p>
    <w:p w14:paraId="4525C797" w14:textId="5566BF53" w:rsidR="00F858E2" w:rsidRDefault="00F858E2" w:rsidP="00532C0D">
      <w:pPr>
        <w:pStyle w:val="Corpsdetexte"/>
        <w:spacing w:before="40"/>
        <w:rPr>
          <w:noProof/>
          <w:color w:val="auto"/>
        </w:rPr>
      </w:pPr>
    </w:p>
    <w:p w14:paraId="0A85F45E" w14:textId="648F4496" w:rsidR="00EF1E02" w:rsidRDefault="00F858E2" w:rsidP="00532C0D">
      <w:pPr>
        <w:pStyle w:val="Corpsdetexte"/>
        <w:spacing w:before="40"/>
        <w:rPr>
          <w:color w:val="0070C0"/>
          <w:szCs w:val="22"/>
        </w:rPr>
      </w:pPr>
      <w:r w:rsidRPr="002D2A6D">
        <w:rPr>
          <w:noProof/>
          <w:color w:val="0070C0"/>
        </w:rPr>
        <w:t xml:space="preserve">n = c/v = </w:t>
      </w:r>
      <w:r w:rsidRPr="002D2A6D">
        <w:rPr>
          <w:color w:val="0070C0"/>
          <w:szCs w:val="22"/>
        </w:rPr>
        <w:t>3,0.10</w:t>
      </w:r>
      <w:r w:rsidRPr="002D2A6D">
        <w:rPr>
          <w:color w:val="0070C0"/>
          <w:szCs w:val="22"/>
          <w:vertAlign w:val="superscript"/>
        </w:rPr>
        <w:t>5</w:t>
      </w:r>
      <w:r w:rsidRPr="002D2A6D">
        <w:rPr>
          <w:color w:val="0070C0"/>
          <w:szCs w:val="22"/>
        </w:rPr>
        <w:t xml:space="preserve"> / 2.10</w:t>
      </w:r>
      <w:r w:rsidRPr="002D2A6D">
        <w:rPr>
          <w:color w:val="0070C0"/>
          <w:szCs w:val="22"/>
          <w:vertAlign w:val="superscript"/>
        </w:rPr>
        <w:t>5</w:t>
      </w:r>
      <w:r w:rsidRPr="002D2A6D">
        <w:rPr>
          <w:color w:val="0070C0"/>
          <w:szCs w:val="22"/>
        </w:rPr>
        <w:t xml:space="preserve"> </w:t>
      </w:r>
      <w:r w:rsidR="00EF1E02">
        <w:rPr>
          <w:color w:val="0070C0"/>
          <w:szCs w:val="22"/>
        </w:rPr>
        <w:t xml:space="preserve">(sans unité) </w:t>
      </w:r>
      <w:r w:rsidRPr="002D2A6D">
        <w:rPr>
          <w:color w:val="0070C0"/>
          <w:szCs w:val="22"/>
        </w:rPr>
        <w:t xml:space="preserve">= 3,0/2 </w:t>
      </w:r>
    </w:p>
    <w:p w14:paraId="61C6BA54" w14:textId="72F44980" w:rsidR="00F858E2" w:rsidRPr="002D2A6D" w:rsidRDefault="002D2A6D" w:rsidP="00532C0D">
      <w:pPr>
        <w:pStyle w:val="Corpsdetexte"/>
        <w:spacing w:before="40"/>
        <w:rPr>
          <w:color w:val="0070C0"/>
          <w:szCs w:val="22"/>
        </w:rPr>
      </w:pPr>
      <w:proofErr w:type="gramStart"/>
      <w:r>
        <w:rPr>
          <w:color w:val="0070C0"/>
          <w:szCs w:val="22"/>
        </w:rPr>
        <w:t>d’où</w:t>
      </w:r>
      <w:proofErr w:type="gramEnd"/>
      <w:r w:rsidR="00EF1E02">
        <w:rPr>
          <w:color w:val="0070C0"/>
          <w:szCs w:val="22"/>
        </w:rPr>
        <w:tab/>
      </w:r>
      <w:r w:rsidR="00EF1E02">
        <w:rPr>
          <w:color w:val="0070C0"/>
          <w:szCs w:val="22"/>
        </w:rPr>
        <w:tab/>
        <w:t xml:space="preserve">           </w:t>
      </w:r>
      <w:r>
        <w:rPr>
          <w:color w:val="0070C0"/>
          <w:szCs w:val="22"/>
        </w:rPr>
        <w:t xml:space="preserve"> </w:t>
      </w:r>
      <w:r w:rsidRPr="00EF1E02">
        <w:rPr>
          <w:szCs w:val="22"/>
        </w:rPr>
        <w:t>n</w:t>
      </w:r>
      <w:r w:rsidR="0005383E">
        <w:rPr>
          <w:szCs w:val="22"/>
        </w:rPr>
        <w:t xml:space="preserve"> </w:t>
      </w:r>
      <w:r w:rsidR="00F858E2" w:rsidRPr="00EF1E02">
        <w:rPr>
          <w:szCs w:val="22"/>
        </w:rPr>
        <w:t>= 1,5</w:t>
      </w:r>
      <w:r w:rsidRPr="00EF1E02">
        <w:rPr>
          <w:szCs w:val="22"/>
        </w:rPr>
        <w:t xml:space="preserve"> </w:t>
      </w:r>
      <w:r w:rsidR="00EF1E02" w:rsidRPr="00EF1E02">
        <w:rPr>
          <w:szCs w:val="22"/>
        </w:rPr>
        <w:t xml:space="preserve"> </w:t>
      </w:r>
      <w:r w:rsidR="00EF1E02" w:rsidRPr="00EF1E02">
        <w:rPr>
          <w:color w:val="0070C0"/>
          <w:szCs w:val="22"/>
        </w:rPr>
        <w:t xml:space="preserve">    </w:t>
      </w:r>
      <w:r w:rsidRPr="002D2A6D">
        <w:rPr>
          <w:color w:val="0070C0"/>
          <w:szCs w:val="22"/>
        </w:rPr>
        <w:t xml:space="preserve">si on garde 2 C.S. </w:t>
      </w:r>
      <w:r w:rsidR="00EF1E02">
        <w:rPr>
          <w:color w:val="0070C0"/>
          <w:szCs w:val="22"/>
        </w:rPr>
        <w:t xml:space="preserve">    </w:t>
      </w:r>
      <w:r w:rsidRPr="002D2A6D">
        <w:rPr>
          <w:color w:val="0070C0"/>
          <w:szCs w:val="22"/>
        </w:rPr>
        <w:t>(</w:t>
      </w:r>
      <w:proofErr w:type="gramStart"/>
      <w:r w:rsidRPr="002D2A6D">
        <w:rPr>
          <w:color w:val="0070C0"/>
          <w:szCs w:val="22"/>
        </w:rPr>
        <w:t>mais</w:t>
      </w:r>
      <w:proofErr w:type="gramEnd"/>
      <w:r w:rsidRPr="002D2A6D">
        <w:rPr>
          <w:color w:val="0070C0"/>
          <w:szCs w:val="22"/>
        </w:rPr>
        <w:t xml:space="preserve"> normalement on ne devrait en garder qu’un seul)</w:t>
      </w:r>
    </w:p>
    <w:p w14:paraId="4B917807" w14:textId="77777777" w:rsidR="00532C0D" w:rsidRDefault="00532C0D" w:rsidP="00336C0E">
      <w:pPr>
        <w:pStyle w:val="Corpsdetexte"/>
        <w:spacing w:before="40"/>
        <w:rPr>
          <w:color w:val="auto"/>
          <w:szCs w:val="22"/>
        </w:rPr>
      </w:pPr>
    </w:p>
    <w:sectPr w:rsidR="00532C0D" w:rsidSect="005C6D2D">
      <w:pgSz w:w="11906" w:h="16838"/>
      <w:pgMar w:top="851" w:right="794" w:bottom="794" w:left="79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multilevel"/>
    <w:tmpl w:val="00000002"/>
    <w:name w:val="WW8Num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15:restartNumberingAfterBreak="0">
    <w:nsid w:val="00000003"/>
    <w:multiLevelType w:val="singleLevel"/>
    <w:tmpl w:val="00000003"/>
    <w:name w:val="WW8Num22"/>
    <w:lvl w:ilvl="0">
      <w:start w:val="1"/>
      <w:numFmt w:val="bullet"/>
      <w:lvlText w:val=""/>
      <w:lvlJc w:val="left"/>
      <w:pPr>
        <w:tabs>
          <w:tab w:val="num" w:pos="720"/>
        </w:tabs>
        <w:ind w:left="720" w:hanging="360"/>
      </w:pPr>
      <w:rPr>
        <w:rFonts w:ascii="Wingdings" w:hAnsi="Wingdings" w:cs="Wingdings"/>
        <w:sz w:val="16"/>
      </w:rPr>
    </w:lvl>
  </w:abstractNum>
  <w:abstractNum w:abstractNumId="3" w15:restartNumberingAfterBreak="0">
    <w:nsid w:val="002E0790"/>
    <w:multiLevelType w:val="multilevel"/>
    <w:tmpl w:val="A3DA5A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267482F"/>
    <w:multiLevelType w:val="hybridMultilevel"/>
    <w:tmpl w:val="D368BA1A"/>
    <w:lvl w:ilvl="0" w:tplc="31D8A90C">
      <w:start w:val="1"/>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0E6033D6"/>
    <w:multiLevelType w:val="hybridMultilevel"/>
    <w:tmpl w:val="A11E86E4"/>
    <w:lvl w:ilvl="0" w:tplc="C658C07A">
      <w:start w:val="3"/>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19F22AC"/>
    <w:multiLevelType w:val="hybridMultilevel"/>
    <w:tmpl w:val="1D5484E4"/>
    <w:lvl w:ilvl="0" w:tplc="C5B8A53A">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3B5E4164"/>
    <w:multiLevelType w:val="hybridMultilevel"/>
    <w:tmpl w:val="4D3EDB70"/>
    <w:lvl w:ilvl="0" w:tplc="040C0011">
      <w:start w:val="1"/>
      <w:numFmt w:val="decimal"/>
      <w:lvlText w:val="%1)"/>
      <w:lvlJc w:val="left"/>
      <w:pPr>
        <w:ind w:left="720" w:hanging="360"/>
      </w:pPr>
      <w:rPr>
        <w:rFonts w:hint="default"/>
        <w:i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40E250C6"/>
    <w:multiLevelType w:val="hybridMultilevel"/>
    <w:tmpl w:val="3A06572E"/>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47530FE2"/>
    <w:multiLevelType w:val="hybridMultilevel"/>
    <w:tmpl w:val="C3EE2A4E"/>
    <w:lvl w:ilvl="0" w:tplc="2E04BAAA">
      <w:start w:val="3"/>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6D0D686F"/>
    <w:multiLevelType w:val="hybridMultilevel"/>
    <w:tmpl w:val="0088B67C"/>
    <w:lvl w:ilvl="0" w:tplc="E3A82D74">
      <w:start w:val="3"/>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7"/>
  </w:num>
  <w:num w:numId="4">
    <w:abstractNumId w:val="3"/>
  </w:num>
  <w:num w:numId="5">
    <w:abstractNumId w:val="9"/>
  </w:num>
  <w:num w:numId="6">
    <w:abstractNumId w:val="10"/>
  </w:num>
  <w:num w:numId="7">
    <w:abstractNumId w:val="5"/>
  </w:num>
  <w:num w:numId="8">
    <w:abstractNumId w:val="8"/>
  </w:num>
  <w:num w:numId="9">
    <w:abstractNumId w:val="0"/>
  </w:num>
  <w:num w:numId="10">
    <w:abstractNumId w:val="4"/>
  </w:num>
  <w:num w:numId="1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drawingGridHorizontalSpacing w:val="181"/>
  <w:drawingGridVerticalSpacing w:val="181"/>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42ACE"/>
    <w:rsid w:val="0000573E"/>
    <w:rsid w:val="00010207"/>
    <w:rsid w:val="00037D61"/>
    <w:rsid w:val="0005383E"/>
    <w:rsid w:val="000617BC"/>
    <w:rsid w:val="00080EC3"/>
    <w:rsid w:val="000905B8"/>
    <w:rsid w:val="00095E28"/>
    <w:rsid w:val="000A54E0"/>
    <w:rsid w:val="000A5B4E"/>
    <w:rsid w:val="000B4750"/>
    <w:rsid w:val="000C36BB"/>
    <w:rsid w:val="000D376B"/>
    <w:rsid w:val="000D6450"/>
    <w:rsid w:val="000E1151"/>
    <w:rsid w:val="000E3C3A"/>
    <w:rsid w:val="000F6E74"/>
    <w:rsid w:val="00105C2C"/>
    <w:rsid w:val="00107022"/>
    <w:rsid w:val="00111A0D"/>
    <w:rsid w:val="001134CF"/>
    <w:rsid w:val="00114E81"/>
    <w:rsid w:val="00142ACE"/>
    <w:rsid w:val="00170A98"/>
    <w:rsid w:val="00173A1B"/>
    <w:rsid w:val="001804F5"/>
    <w:rsid w:val="001824C0"/>
    <w:rsid w:val="0019161E"/>
    <w:rsid w:val="00196870"/>
    <w:rsid w:val="001A08C9"/>
    <w:rsid w:val="001C0917"/>
    <w:rsid w:val="001D19B7"/>
    <w:rsid w:val="001D3EB4"/>
    <w:rsid w:val="001E5EC1"/>
    <w:rsid w:val="001E7CD2"/>
    <w:rsid w:val="00202CA3"/>
    <w:rsid w:val="0021339D"/>
    <w:rsid w:val="00214153"/>
    <w:rsid w:val="0023448D"/>
    <w:rsid w:val="00235DD5"/>
    <w:rsid w:val="00243E01"/>
    <w:rsid w:val="00244886"/>
    <w:rsid w:val="0027269E"/>
    <w:rsid w:val="00273321"/>
    <w:rsid w:val="0029711D"/>
    <w:rsid w:val="002A0A4B"/>
    <w:rsid w:val="002A4F97"/>
    <w:rsid w:val="002A5020"/>
    <w:rsid w:val="002C7307"/>
    <w:rsid w:val="002D2A6D"/>
    <w:rsid w:val="002E00C5"/>
    <w:rsid w:val="002E0218"/>
    <w:rsid w:val="002E4468"/>
    <w:rsid w:val="002F5F64"/>
    <w:rsid w:val="003019D5"/>
    <w:rsid w:val="00310663"/>
    <w:rsid w:val="00332F42"/>
    <w:rsid w:val="00336C0E"/>
    <w:rsid w:val="0035404A"/>
    <w:rsid w:val="0036159F"/>
    <w:rsid w:val="003645A2"/>
    <w:rsid w:val="003719A1"/>
    <w:rsid w:val="00383D04"/>
    <w:rsid w:val="003908C9"/>
    <w:rsid w:val="00393F5D"/>
    <w:rsid w:val="003A0FAE"/>
    <w:rsid w:val="003B41EB"/>
    <w:rsid w:val="003C14A4"/>
    <w:rsid w:val="003C3767"/>
    <w:rsid w:val="003D2D6D"/>
    <w:rsid w:val="003E0376"/>
    <w:rsid w:val="003F24A3"/>
    <w:rsid w:val="00401267"/>
    <w:rsid w:val="0040228B"/>
    <w:rsid w:val="00431EFF"/>
    <w:rsid w:val="00436F77"/>
    <w:rsid w:val="004530B1"/>
    <w:rsid w:val="00462A17"/>
    <w:rsid w:val="00463648"/>
    <w:rsid w:val="004723F0"/>
    <w:rsid w:val="004826EF"/>
    <w:rsid w:val="004846BF"/>
    <w:rsid w:val="004A5E01"/>
    <w:rsid w:val="004C670B"/>
    <w:rsid w:val="004E74B3"/>
    <w:rsid w:val="00515A96"/>
    <w:rsid w:val="00526E48"/>
    <w:rsid w:val="00532C0D"/>
    <w:rsid w:val="00536D10"/>
    <w:rsid w:val="00574FAF"/>
    <w:rsid w:val="00582505"/>
    <w:rsid w:val="005A664C"/>
    <w:rsid w:val="005B74FC"/>
    <w:rsid w:val="005C5C17"/>
    <w:rsid w:val="005C6D2D"/>
    <w:rsid w:val="00600158"/>
    <w:rsid w:val="00603EBD"/>
    <w:rsid w:val="0060598D"/>
    <w:rsid w:val="00622877"/>
    <w:rsid w:val="00624E26"/>
    <w:rsid w:val="00633F5F"/>
    <w:rsid w:val="00634510"/>
    <w:rsid w:val="006360D5"/>
    <w:rsid w:val="00637762"/>
    <w:rsid w:val="006435AD"/>
    <w:rsid w:val="00644B1C"/>
    <w:rsid w:val="006714EB"/>
    <w:rsid w:val="00671BAB"/>
    <w:rsid w:val="00672D44"/>
    <w:rsid w:val="00673071"/>
    <w:rsid w:val="00673CAA"/>
    <w:rsid w:val="006808AA"/>
    <w:rsid w:val="00682797"/>
    <w:rsid w:val="00683996"/>
    <w:rsid w:val="00684708"/>
    <w:rsid w:val="00697943"/>
    <w:rsid w:val="006A6D13"/>
    <w:rsid w:val="006B2728"/>
    <w:rsid w:val="006B324E"/>
    <w:rsid w:val="006C43C6"/>
    <w:rsid w:val="006E6599"/>
    <w:rsid w:val="0071222A"/>
    <w:rsid w:val="00723680"/>
    <w:rsid w:val="00725865"/>
    <w:rsid w:val="007313AD"/>
    <w:rsid w:val="00737D48"/>
    <w:rsid w:val="00743AE0"/>
    <w:rsid w:val="0075115A"/>
    <w:rsid w:val="00761AA5"/>
    <w:rsid w:val="007922E0"/>
    <w:rsid w:val="00793A14"/>
    <w:rsid w:val="007A088A"/>
    <w:rsid w:val="007A630A"/>
    <w:rsid w:val="007A688E"/>
    <w:rsid w:val="007B0606"/>
    <w:rsid w:val="007B2CA2"/>
    <w:rsid w:val="007C6DFF"/>
    <w:rsid w:val="007F5702"/>
    <w:rsid w:val="0080357B"/>
    <w:rsid w:val="00814CC4"/>
    <w:rsid w:val="00821AAA"/>
    <w:rsid w:val="00822E8C"/>
    <w:rsid w:val="008321B2"/>
    <w:rsid w:val="00841253"/>
    <w:rsid w:val="00850ECD"/>
    <w:rsid w:val="008560FA"/>
    <w:rsid w:val="00860464"/>
    <w:rsid w:val="00863113"/>
    <w:rsid w:val="00863969"/>
    <w:rsid w:val="008676F1"/>
    <w:rsid w:val="00870612"/>
    <w:rsid w:val="00871BD9"/>
    <w:rsid w:val="0088101E"/>
    <w:rsid w:val="0088512B"/>
    <w:rsid w:val="008A0486"/>
    <w:rsid w:val="008B007C"/>
    <w:rsid w:val="008D3E71"/>
    <w:rsid w:val="008F0A51"/>
    <w:rsid w:val="00900717"/>
    <w:rsid w:val="009032D0"/>
    <w:rsid w:val="009100C9"/>
    <w:rsid w:val="009169B9"/>
    <w:rsid w:val="009269B2"/>
    <w:rsid w:val="00932D05"/>
    <w:rsid w:val="00953041"/>
    <w:rsid w:val="00953855"/>
    <w:rsid w:val="00963045"/>
    <w:rsid w:val="00975602"/>
    <w:rsid w:val="009769DC"/>
    <w:rsid w:val="009B2821"/>
    <w:rsid w:val="009B436E"/>
    <w:rsid w:val="009B5350"/>
    <w:rsid w:val="009C3601"/>
    <w:rsid w:val="009C4416"/>
    <w:rsid w:val="009D05E0"/>
    <w:rsid w:val="009D7D91"/>
    <w:rsid w:val="009E7810"/>
    <w:rsid w:val="009F435C"/>
    <w:rsid w:val="00A13F37"/>
    <w:rsid w:val="00A22C22"/>
    <w:rsid w:val="00A429DE"/>
    <w:rsid w:val="00A62358"/>
    <w:rsid w:val="00A6408E"/>
    <w:rsid w:val="00A83A83"/>
    <w:rsid w:val="00A92E76"/>
    <w:rsid w:val="00A949CD"/>
    <w:rsid w:val="00AA12C0"/>
    <w:rsid w:val="00AA360E"/>
    <w:rsid w:val="00AB13E4"/>
    <w:rsid w:val="00AC37EE"/>
    <w:rsid w:val="00AD2AB2"/>
    <w:rsid w:val="00B00D34"/>
    <w:rsid w:val="00B14E2F"/>
    <w:rsid w:val="00B23416"/>
    <w:rsid w:val="00B23CE3"/>
    <w:rsid w:val="00B25561"/>
    <w:rsid w:val="00B258AB"/>
    <w:rsid w:val="00B25B78"/>
    <w:rsid w:val="00B415E0"/>
    <w:rsid w:val="00B464BE"/>
    <w:rsid w:val="00B47E24"/>
    <w:rsid w:val="00B50F3A"/>
    <w:rsid w:val="00B55A35"/>
    <w:rsid w:val="00B7211E"/>
    <w:rsid w:val="00B805EE"/>
    <w:rsid w:val="00B83A1C"/>
    <w:rsid w:val="00B84368"/>
    <w:rsid w:val="00BB52F2"/>
    <w:rsid w:val="00BB6040"/>
    <w:rsid w:val="00BB7D57"/>
    <w:rsid w:val="00BC14F6"/>
    <w:rsid w:val="00BD1AA9"/>
    <w:rsid w:val="00BE3238"/>
    <w:rsid w:val="00BF5382"/>
    <w:rsid w:val="00C0289D"/>
    <w:rsid w:val="00C30482"/>
    <w:rsid w:val="00C33226"/>
    <w:rsid w:val="00C33E4D"/>
    <w:rsid w:val="00C34F1B"/>
    <w:rsid w:val="00C61EEA"/>
    <w:rsid w:val="00C64A2D"/>
    <w:rsid w:val="00C7283B"/>
    <w:rsid w:val="00C76949"/>
    <w:rsid w:val="00C76C07"/>
    <w:rsid w:val="00C8224C"/>
    <w:rsid w:val="00C9228F"/>
    <w:rsid w:val="00CA6282"/>
    <w:rsid w:val="00CC05BD"/>
    <w:rsid w:val="00CC5928"/>
    <w:rsid w:val="00CD663C"/>
    <w:rsid w:val="00CE21D3"/>
    <w:rsid w:val="00CE2CCE"/>
    <w:rsid w:val="00CE3B66"/>
    <w:rsid w:val="00CF1E87"/>
    <w:rsid w:val="00CF7C52"/>
    <w:rsid w:val="00D0171B"/>
    <w:rsid w:val="00D12248"/>
    <w:rsid w:val="00D17C3C"/>
    <w:rsid w:val="00D209FB"/>
    <w:rsid w:val="00D30787"/>
    <w:rsid w:val="00D31333"/>
    <w:rsid w:val="00D325D1"/>
    <w:rsid w:val="00D34C71"/>
    <w:rsid w:val="00D63CB8"/>
    <w:rsid w:val="00D66B72"/>
    <w:rsid w:val="00D75FC4"/>
    <w:rsid w:val="00D76514"/>
    <w:rsid w:val="00D81CA0"/>
    <w:rsid w:val="00D90406"/>
    <w:rsid w:val="00D9467F"/>
    <w:rsid w:val="00DD5E7F"/>
    <w:rsid w:val="00DF2FE3"/>
    <w:rsid w:val="00E16C83"/>
    <w:rsid w:val="00E223C3"/>
    <w:rsid w:val="00E269AC"/>
    <w:rsid w:val="00E276F9"/>
    <w:rsid w:val="00E32C6F"/>
    <w:rsid w:val="00E351E3"/>
    <w:rsid w:val="00E47425"/>
    <w:rsid w:val="00E509D5"/>
    <w:rsid w:val="00E51153"/>
    <w:rsid w:val="00E643DC"/>
    <w:rsid w:val="00E91E01"/>
    <w:rsid w:val="00E95619"/>
    <w:rsid w:val="00EC3FDD"/>
    <w:rsid w:val="00ED08D7"/>
    <w:rsid w:val="00ED4C82"/>
    <w:rsid w:val="00EF1E02"/>
    <w:rsid w:val="00EF470C"/>
    <w:rsid w:val="00EF5F6C"/>
    <w:rsid w:val="00F05BE7"/>
    <w:rsid w:val="00F22208"/>
    <w:rsid w:val="00F22A79"/>
    <w:rsid w:val="00F26F92"/>
    <w:rsid w:val="00F41BBD"/>
    <w:rsid w:val="00F41EB2"/>
    <w:rsid w:val="00F5143E"/>
    <w:rsid w:val="00F549CF"/>
    <w:rsid w:val="00F570A6"/>
    <w:rsid w:val="00F6437F"/>
    <w:rsid w:val="00F70DC5"/>
    <w:rsid w:val="00F7257E"/>
    <w:rsid w:val="00F80794"/>
    <w:rsid w:val="00F84B82"/>
    <w:rsid w:val="00F858E2"/>
    <w:rsid w:val="00FB40CD"/>
    <w:rsid w:val="00FE365D"/>
    <w:rsid w:val="00FE5161"/>
    <w:rsid w:val="00FF667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275A68"/>
  <w15:chartTrackingRefBased/>
  <w15:docId w15:val="{517C5585-AF71-4D7B-A6F3-7EBF616E52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A688E"/>
    <w:pPr>
      <w:suppressAutoHyphens/>
      <w:spacing w:after="0" w:line="240" w:lineRule="auto"/>
    </w:pPr>
    <w:rPr>
      <w:rFonts w:ascii="Times New Roman" w:eastAsia="Times New Roman" w:hAnsi="Times New Roman" w:cs="Times New Roman"/>
      <w:sz w:val="24"/>
      <w:szCs w:val="24"/>
      <w:lang w:eastAsia="zh-CN"/>
    </w:rPr>
  </w:style>
  <w:style w:type="paragraph" w:styleId="Titre1">
    <w:name w:val="heading 1"/>
    <w:basedOn w:val="Normal"/>
    <w:next w:val="Normal"/>
    <w:link w:val="Titre1Car"/>
    <w:uiPriority w:val="9"/>
    <w:qFormat/>
    <w:rsid w:val="00BE3238"/>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Titre2">
    <w:name w:val="heading 2"/>
    <w:basedOn w:val="Normal"/>
    <w:next w:val="Normal"/>
    <w:link w:val="Titre2Car"/>
    <w:qFormat/>
    <w:rsid w:val="004A5E01"/>
    <w:pPr>
      <w:keepNext/>
      <w:pBdr>
        <w:top w:val="single" w:sz="4" w:space="1" w:color="000000"/>
        <w:left w:val="single" w:sz="4" w:space="4" w:color="000000"/>
        <w:bottom w:val="single" w:sz="4" w:space="1" w:color="000000"/>
        <w:right w:val="single" w:sz="4" w:space="4" w:color="000000"/>
      </w:pBdr>
      <w:jc w:val="center"/>
      <w:outlineLvl w:val="1"/>
    </w:pPr>
    <w:rPr>
      <w:b/>
      <w:bCs/>
      <w:sz w:val="22"/>
    </w:rPr>
  </w:style>
  <w:style w:type="paragraph" w:styleId="Titre3">
    <w:name w:val="heading 3"/>
    <w:basedOn w:val="Normal"/>
    <w:next w:val="Normal"/>
    <w:link w:val="Titre3Car"/>
    <w:qFormat/>
    <w:rsid w:val="004A5E01"/>
    <w:pPr>
      <w:keepNext/>
      <w:jc w:val="both"/>
      <w:outlineLvl w:val="2"/>
    </w:pPr>
    <w:rPr>
      <w:b/>
      <w:bCs/>
      <w:i/>
      <w:iCs/>
      <w:sz w:val="22"/>
      <w:u w:val="single"/>
    </w:rPr>
  </w:style>
  <w:style w:type="paragraph" w:styleId="Titre4">
    <w:name w:val="heading 4"/>
    <w:basedOn w:val="Normal"/>
    <w:next w:val="Normal"/>
    <w:link w:val="Titre4Car"/>
    <w:uiPriority w:val="9"/>
    <w:semiHidden/>
    <w:unhideWhenUsed/>
    <w:qFormat/>
    <w:rsid w:val="00D30787"/>
    <w:pPr>
      <w:keepNext/>
      <w:keepLines/>
      <w:spacing w:before="40"/>
      <w:outlineLvl w:val="3"/>
    </w:pPr>
    <w:rPr>
      <w:rFonts w:asciiTheme="majorHAnsi" w:eastAsiaTheme="majorEastAsia" w:hAnsiTheme="majorHAnsi" w:cstheme="majorBidi"/>
      <w:i/>
      <w:iCs/>
      <w:color w:val="2F5496" w:themeColor="accent1" w:themeShade="BF"/>
    </w:rPr>
  </w:style>
  <w:style w:type="paragraph" w:styleId="Titre5">
    <w:name w:val="heading 5"/>
    <w:basedOn w:val="Normal"/>
    <w:next w:val="Normal"/>
    <w:link w:val="Titre5Car"/>
    <w:uiPriority w:val="9"/>
    <w:semiHidden/>
    <w:unhideWhenUsed/>
    <w:qFormat/>
    <w:rsid w:val="00BE3238"/>
    <w:pPr>
      <w:keepNext/>
      <w:keepLines/>
      <w:spacing w:before="40"/>
      <w:outlineLvl w:val="4"/>
    </w:pPr>
    <w:rPr>
      <w:rFonts w:asciiTheme="majorHAnsi" w:eastAsiaTheme="majorEastAsia" w:hAnsiTheme="majorHAnsi" w:cstheme="majorBidi"/>
      <w:color w:val="2F5496" w:themeColor="accent1" w:themeShade="BF"/>
    </w:rPr>
  </w:style>
  <w:style w:type="paragraph" w:styleId="Titre7">
    <w:name w:val="heading 7"/>
    <w:basedOn w:val="Normal"/>
    <w:next w:val="Normal"/>
    <w:link w:val="Titre7Car"/>
    <w:uiPriority w:val="9"/>
    <w:semiHidden/>
    <w:unhideWhenUsed/>
    <w:qFormat/>
    <w:rsid w:val="00037D61"/>
    <w:pPr>
      <w:keepNext/>
      <w:keepLines/>
      <w:spacing w:before="40"/>
      <w:outlineLvl w:val="6"/>
    </w:pPr>
    <w:rPr>
      <w:rFonts w:asciiTheme="majorHAnsi" w:eastAsiaTheme="majorEastAsia" w:hAnsiTheme="majorHAnsi" w:cstheme="majorBidi"/>
      <w:i/>
      <w:iCs/>
      <w:color w:val="1F3763" w:themeColor="accent1" w:themeShade="7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142ACE"/>
    <w:rPr>
      <w:color w:val="808080"/>
    </w:rPr>
  </w:style>
  <w:style w:type="character" w:customStyle="1" w:styleId="Titre2Car">
    <w:name w:val="Titre 2 Car"/>
    <w:basedOn w:val="Policepardfaut"/>
    <w:link w:val="Titre2"/>
    <w:rsid w:val="004A5E01"/>
    <w:rPr>
      <w:rFonts w:ascii="Times New Roman" w:eastAsia="Times New Roman" w:hAnsi="Times New Roman" w:cs="Times New Roman"/>
      <w:b/>
      <w:bCs/>
      <w:szCs w:val="24"/>
      <w:lang w:eastAsia="zh-CN"/>
    </w:rPr>
  </w:style>
  <w:style w:type="character" w:customStyle="1" w:styleId="Titre3Car">
    <w:name w:val="Titre 3 Car"/>
    <w:basedOn w:val="Policepardfaut"/>
    <w:link w:val="Titre3"/>
    <w:rsid w:val="004A5E01"/>
    <w:rPr>
      <w:rFonts w:ascii="Times New Roman" w:eastAsia="Times New Roman" w:hAnsi="Times New Roman" w:cs="Times New Roman"/>
      <w:b/>
      <w:bCs/>
      <w:i/>
      <w:iCs/>
      <w:szCs w:val="24"/>
      <w:u w:val="single"/>
      <w:lang w:eastAsia="zh-CN"/>
    </w:rPr>
  </w:style>
  <w:style w:type="paragraph" w:styleId="Corpsdetexte">
    <w:name w:val="Body Text"/>
    <w:basedOn w:val="Normal"/>
    <w:link w:val="CorpsdetexteCar"/>
    <w:rsid w:val="004A5E01"/>
    <w:rPr>
      <w:color w:val="FF0000"/>
      <w:sz w:val="22"/>
    </w:rPr>
  </w:style>
  <w:style w:type="character" w:customStyle="1" w:styleId="CorpsdetexteCar">
    <w:name w:val="Corps de texte Car"/>
    <w:basedOn w:val="Policepardfaut"/>
    <w:link w:val="Corpsdetexte"/>
    <w:rsid w:val="004A5E01"/>
    <w:rPr>
      <w:rFonts w:ascii="Times New Roman" w:eastAsia="Times New Roman" w:hAnsi="Times New Roman" w:cs="Times New Roman"/>
      <w:color w:val="FF0000"/>
      <w:szCs w:val="24"/>
      <w:lang w:eastAsia="zh-CN"/>
    </w:rPr>
  </w:style>
  <w:style w:type="paragraph" w:customStyle="1" w:styleId="Corpsdetexte21">
    <w:name w:val="Corps de texte 21"/>
    <w:basedOn w:val="Normal"/>
    <w:rsid w:val="007A088A"/>
    <w:pPr>
      <w:jc w:val="both"/>
    </w:pPr>
    <w:rPr>
      <w:sz w:val="22"/>
    </w:rPr>
  </w:style>
  <w:style w:type="paragraph" w:styleId="Paragraphedeliste">
    <w:name w:val="List Paragraph"/>
    <w:basedOn w:val="Normal"/>
    <w:uiPriority w:val="34"/>
    <w:qFormat/>
    <w:rsid w:val="0071222A"/>
    <w:pPr>
      <w:ind w:left="720"/>
      <w:contextualSpacing/>
    </w:pPr>
  </w:style>
  <w:style w:type="character" w:customStyle="1" w:styleId="Titre1Car">
    <w:name w:val="Titre 1 Car"/>
    <w:basedOn w:val="Policepardfaut"/>
    <w:link w:val="Titre1"/>
    <w:uiPriority w:val="9"/>
    <w:rsid w:val="00BE3238"/>
    <w:rPr>
      <w:rFonts w:asciiTheme="majorHAnsi" w:eastAsiaTheme="majorEastAsia" w:hAnsiTheme="majorHAnsi" w:cstheme="majorBidi"/>
      <w:color w:val="2F5496" w:themeColor="accent1" w:themeShade="BF"/>
      <w:sz w:val="32"/>
      <w:szCs w:val="32"/>
      <w:lang w:eastAsia="zh-CN"/>
    </w:rPr>
  </w:style>
  <w:style w:type="character" w:customStyle="1" w:styleId="Titre5Car">
    <w:name w:val="Titre 5 Car"/>
    <w:basedOn w:val="Policepardfaut"/>
    <w:link w:val="Titre5"/>
    <w:uiPriority w:val="9"/>
    <w:semiHidden/>
    <w:rsid w:val="00BE3238"/>
    <w:rPr>
      <w:rFonts w:asciiTheme="majorHAnsi" w:eastAsiaTheme="majorEastAsia" w:hAnsiTheme="majorHAnsi" w:cstheme="majorBidi"/>
      <w:color w:val="2F5496" w:themeColor="accent1" w:themeShade="BF"/>
      <w:sz w:val="24"/>
      <w:szCs w:val="24"/>
      <w:lang w:eastAsia="zh-CN"/>
    </w:rPr>
  </w:style>
  <w:style w:type="character" w:customStyle="1" w:styleId="Titre4Car">
    <w:name w:val="Titre 4 Car"/>
    <w:basedOn w:val="Policepardfaut"/>
    <w:link w:val="Titre4"/>
    <w:uiPriority w:val="9"/>
    <w:semiHidden/>
    <w:rsid w:val="00D30787"/>
    <w:rPr>
      <w:rFonts w:asciiTheme="majorHAnsi" w:eastAsiaTheme="majorEastAsia" w:hAnsiTheme="majorHAnsi" w:cstheme="majorBidi"/>
      <w:i/>
      <w:iCs/>
      <w:color w:val="2F5496" w:themeColor="accent1" w:themeShade="BF"/>
      <w:sz w:val="24"/>
      <w:szCs w:val="24"/>
      <w:lang w:eastAsia="zh-CN"/>
    </w:rPr>
  </w:style>
  <w:style w:type="paragraph" w:customStyle="1" w:styleId="Corpsdetexte31">
    <w:name w:val="Corps de texte 31"/>
    <w:basedOn w:val="Normal"/>
    <w:rsid w:val="00D30787"/>
    <w:pPr>
      <w:jc w:val="both"/>
    </w:pPr>
    <w:rPr>
      <w:sz w:val="22"/>
    </w:rPr>
  </w:style>
  <w:style w:type="paragraph" w:customStyle="1" w:styleId="Style1">
    <w:name w:val="Style1"/>
    <w:basedOn w:val="Normal"/>
    <w:rsid w:val="00D30787"/>
    <w:pPr>
      <w:jc w:val="both"/>
    </w:pPr>
    <w:rPr>
      <w:rFonts w:ascii="Arial" w:hAnsi="Arial" w:cs="Arial"/>
      <w:sz w:val="22"/>
    </w:rPr>
  </w:style>
  <w:style w:type="paragraph" w:styleId="Sous-titre">
    <w:name w:val="Subtitle"/>
    <w:basedOn w:val="Normal"/>
    <w:next w:val="Corpsdetexte"/>
    <w:link w:val="Sous-titreCar"/>
    <w:qFormat/>
    <w:rsid w:val="00D30787"/>
    <w:pPr>
      <w:spacing w:before="70" w:after="70" w:line="216" w:lineRule="auto"/>
      <w:jc w:val="both"/>
    </w:pPr>
    <w:rPr>
      <w:b/>
      <w:bCs/>
      <w:color w:val="FFFFFF"/>
      <w:sz w:val="20"/>
    </w:rPr>
  </w:style>
  <w:style w:type="character" w:customStyle="1" w:styleId="Sous-titreCar">
    <w:name w:val="Sous-titre Car"/>
    <w:basedOn w:val="Policepardfaut"/>
    <w:link w:val="Sous-titre"/>
    <w:rsid w:val="00D30787"/>
    <w:rPr>
      <w:rFonts w:ascii="Times New Roman" w:eastAsia="Times New Roman" w:hAnsi="Times New Roman" w:cs="Times New Roman"/>
      <w:b/>
      <w:bCs/>
      <w:color w:val="FFFFFF"/>
      <w:sz w:val="20"/>
      <w:szCs w:val="24"/>
      <w:lang w:eastAsia="zh-CN"/>
    </w:rPr>
  </w:style>
  <w:style w:type="table" w:styleId="Grilledutableau">
    <w:name w:val="Table Grid"/>
    <w:basedOn w:val="TableauNormal"/>
    <w:uiPriority w:val="59"/>
    <w:rsid w:val="00E276F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nhideWhenUsed/>
    <w:rsid w:val="00D34C71"/>
    <w:pPr>
      <w:suppressAutoHyphens w:val="0"/>
      <w:spacing w:before="100" w:beforeAutospacing="1" w:after="100" w:afterAutospacing="1"/>
    </w:pPr>
    <w:rPr>
      <w:lang w:eastAsia="fr-FR"/>
    </w:rPr>
  </w:style>
  <w:style w:type="character" w:styleId="Lienhypertexte">
    <w:name w:val="Hyperlink"/>
    <w:basedOn w:val="Policepardfaut"/>
    <w:uiPriority w:val="99"/>
    <w:semiHidden/>
    <w:unhideWhenUsed/>
    <w:rsid w:val="00D34C71"/>
    <w:rPr>
      <w:color w:val="0000FF"/>
      <w:u w:val="single"/>
    </w:rPr>
  </w:style>
  <w:style w:type="character" w:customStyle="1" w:styleId="Titre7Car">
    <w:name w:val="Titre 7 Car"/>
    <w:basedOn w:val="Policepardfaut"/>
    <w:link w:val="Titre7"/>
    <w:uiPriority w:val="9"/>
    <w:semiHidden/>
    <w:rsid w:val="00037D61"/>
    <w:rPr>
      <w:rFonts w:asciiTheme="majorHAnsi" w:eastAsiaTheme="majorEastAsia" w:hAnsiTheme="majorHAnsi" w:cstheme="majorBidi"/>
      <w:i/>
      <w:iCs/>
      <w:color w:val="1F3763" w:themeColor="accent1" w:themeShade="7F"/>
      <w:sz w:val="24"/>
      <w:szCs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00829686">
      <w:bodyDiv w:val="1"/>
      <w:marLeft w:val="0"/>
      <w:marRight w:val="0"/>
      <w:marTop w:val="0"/>
      <w:marBottom w:val="0"/>
      <w:divBdr>
        <w:top w:val="none" w:sz="0" w:space="0" w:color="auto"/>
        <w:left w:val="none" w:sz="0" w:space="0" w:color="auto"/>
        <w:bottom w:val="none" w:sz="0" w:space="0" w:color="auto"/>
        <w:right w:val="none" w:sz="0" w:space="0" w:color="auto"/>
      </w:divBdr>
    </w:div>
    <w:div w:id="847478737">
      <w:bodyDiv w:val="1"/>
      <w:marLeft w:val="0"/>
      <w:marRight w:val="0"/>
      <w:marTop w:val="0"/>
      <w:marBottom w:val="0"/>
      <w:divBdr>
        <w:top w:val="none" w:sz="0" w:space="0" w:color="auto"/>
        <w:left w:val="none" w:sz="0" w:space="0" w:color="auto"/>
        <w:bottom w:val="none" w:sz="0" w:space="0" w:color="auto"/>
        <w:right w:val="none" w:sz="0" w:space="0" w:color="auto"/>
      </w:divBdr>
    </w:div>
    <w:div w:id="963930228">
      <w:bodyDiv w:val="1"/>
      <w:marLeft w:val="0"/>
      <w:marRight w:val="0"/>
      <w:marTop w:val="0"/>
      <w:marBottom w:val="0"/>
      <w:divBdr>
        <w:top w:val="none" w:sz="0" w:space="0" w:color="auto"/>
        <w:left w:val="none" w:sz="0" w:space="0" w:color="auto"/>
        <w:bottom w:val="none" w:sz="0" w:space="0" w:color="auto"/>
        <w:right w:val="none" w:sz="0" w:space="0" w:color="auto"/>
      </w:divBdr>
    </w:div>
    <w:div w:id="14292795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svg"/><Relationship Id="rId13" Type="http://schemas.openxmlformats.org/officeDocument/2006/relationships/image" Target="media/image8.png"/><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png"/><Relationship Id="rId12" Type="http://schemas.openxmlformats.org/officeDocument/2006/relationships/image" Target="media/image7.svg"/><Relationship Id="rId17" Type="http://schemas.openxmlformats.org/officeDocument/2006/relationships/image" Target="media/image12.png"/><Relationship Id="rId2" Type="http://schemas.openxmlformats.org/officeDocument/2006/relationships/styles" Target="styles.xml"/><Relationship Id="rId16" Type="http://schemas.openxmlformats.org/officeDocument/2006/relationships/image" Target="media/image11.jpeg"/><Relationship Id="rId1" Type="http://schemas.openxmlformats.org/officeDocument/2006/relationships/numbering" Target="numbering.xml"/><Relationship Id="rId6" Type="http://schemas.openxmlformats.org/officeDocument/2006/relationships/image" Target="media/image2.svg"/><Relationship Id="rId11" Type="http://schemas.openxmlformats.org/officeDocument/2006/relationships/image" Target="media/image6.png"/><Relationship Id="rId5" Type="http://schemas.openxmlformats.org/officeDocument/2006/relationships/image" Target="media/image1.png"/><Relationship Id="rId15" Type="http://schemas.openxmlformats.org/officeDocument/2006/relationships/image" Target="media/image10.jpeg"/><Relationship Id="rId10" Type="http://schemas.openxmlformats.org/officeDocument/2006/relationships/oleObject" Target="embeddings/oleObject1.bin"/><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5.png"/><Relationship Id="rId14" Type="http://schemas.openxmlformats.org/officeDocument/2006/relationships/image" Target="media/image9.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1322</TotalTime>
  <Pages>3</Pages>
  <Words>1278</Words>
  <Characters>7030</Characters>
  <Application>Microsoft Office Word</Application>
  <DocSecurity>0</DocSecurity>
  <Lines>58</Lines>
  <Paragraphs>16</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8292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JY</dc:creator>
  <cp:keywords/>
  <dc:description/>
  <cp:lastModifiedBy>LE PIFRE J-Y</cp:lastModifiedBy>
  <cp:revision>123</cp:revision>
  <cp:lastPrinted>2020-03-31T16:28:00Z</cp:lastPrinted>
  <dcterms:created xsi:type="dcterms:W3CDTF">2019-03-04T21:33:00Z</dcterms:created>
  <dcterms:modified xsi:type="dcterms:W3CDTF">2020-04-06T11:31:00Z</dcterms:modified>
</cp:coreProperties>
</file>